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971EC" w14:textId="77777777" w:rsidR="008B372C" w:rsidRPr="008B372C" w:rsidRDefault="008B372C" w:rsidP="008B372C">
      <w:pPr>
        <w:pStyle w:val="Nagwek7"/>
        <w:jc w:val="right"/>
        <w:rPr>
          <w:rFonts w:ascii="Arial" w:hAnsi="Arial" w:cs="Arial"/>
          <w:sz w:val="20"/>
          <w:szCs w:val="20"/>
        </w:rPr>
      </w:pPr>
      <w:r w:rsidRPr="008B372C">
        <w:rPr>
          <w:rFonts w:ascii="Arial" w:hAnsi="Arial" w:cs="Arial"/>
          <w:sz w:val="20"/>
          <w:szCs w:val="20"/>
        </w:rPr>
        <w:t>Załącznik nr 4</w:t>
      </w:r>
    </w:p>
    <w:p w14:paraId="675468D6" w14:textId="2B9F0C15" w:rsidR="008B372C" w:rsidRPr="008B372C" w:rsidRDefault="008B372C" w:rsidP="008B372C">
      <w:pPr>
        <w:jc w:val="right"/>
        <w:rPr>
          <w:rFonts w:ascii="Arial" w:hAnsi="Arial" w:cs="Arial"/>
          <w:lang w:eastAsia="x-none"/>
        </w:rPr>
      </w:pPr>
      <w:r w:rsidRPr="008B372C">
        <w:rPr>
          <w:rFonts w:ascii="Arial" w:hAnsi="Arial" w:cs="Arial"/>
          <w:lang w:eastAsia="x-none"/>
        </w:rPr>
        <w:t>do umowy nr GN/WO/…..…../……../ZP/……../</w:t>
      </w:r>
      <w:r w:rsidR="00440D99" w:rsidRPr="008B372C">
        <w:rPr>
          <w:rFonts w:ascii="Arial" w:hAnsi="Arial" w:cs="Arial"/>
          <w:lang w:eastAsia="x-none"/>
        </w:rPr>
        <w:t>202</w:t>
      </w:r>
      <w:r w:rsidR="00440D99">
        <w:rPr>
          <w:rFonts w:ascii="Arial" w:hAnsi="Arial" w:cs="Arial"/>
          <w:lang w:eastAsia="x-none"/>
        </w:rPr>
        <w:t>5</w:t>
      </w:r>
    </w:p>
    <w:p w14:paraId="2C46CE7B" w14:textId="77777777" w:rsidR="008B372C" w:rsidRDefault="008B372C" w:rsidP="008B372C">
      <w:pPr>
        <w:jc w:val="right"/>
        <w:rPr>
          <w:rFonts w:ascii="Arial" w:hAnsi="Arial" w:cs="Arial"/>
          <w:lang w:eastAsia="x-none"/>
        </w:rPr>
      </w:pPr>
      <w:r w:rsidRPr="008B372C">
        <w:rPr>
          <w:rFonts w:ascii="Arial" w:hAnsi="Arial" w:cs="Arial"/>
          <w:lang w:eastAsia="x-none"/>
        </w:rPr>
        <w:t>z dnia ……………………….</w:t>
      </w:r>
    </w:p>
    <w:p w14:paraId="336C1E60" w14:textId="77777777" w:rsidR="008B372C" w:rsidRDefault="008B372C" w:rsidP="008B372C">
      <w:pPr>
        <w:jc w:val="right"/>
        <w:rPr>
          <w:rFonts w:ascii="Arial" w:hAnsi="Arial" w:cs="Arial"/>
          <w:lang w:eastAsia="x-none"/>
        </w:rPr>
      </w:pPr>
    </w:p>
    <w:p w14:paraId="55D60C9C" w14:textId="77777777" w:rsidR="008B372C" w:rsidRDefault="008B372C" w:rsidP="008B372C">
      <w:pPr>
        <w:jc w:val="right"/>
        <w:rPr>
          <w:rFonts w:ascii="Arial" w:hAnsi="Arial" w:cs="Arial"/>
          <w:lang w:eastAsia="x-none"/>
        </w:rPr>
      </w:pPr>
    </w:p>
    <w:p w14:paraId="0FAE9E4F" w14:textId="77777777" w:rsidR="008B372C" w:rsidRDefault="008B372C" w:rsidP="008B372C">
      <w:pPr>
        <w:jc w:val="center"/>
        <w:rPr>
          <w:rFonts w:ascii="Arial" w:hAnsi="Arial" w:cs="Arial"/>
          <w:b/>
          <w:bCs/>
          <w:sz w:val="24"/>
          <w:szCs w:val="24"/>
          <w:lang w:eastAsia="x-none"/>
        </w:rPr>
      </w:pPr>
      <w:r>
        <w:rPr>
          <w:rFonts w:ascii="Arial" w:hAnsi="Arial" w:cs="Arial"/>
          <w:b/>
          <w:bCs/>
          <w:sz w:val="24"/>
          <w:szCs w:val="24"/>
          <w:lang w:eastAsia="x-none"/>
        </w:rPr>
        <w:t>KARTA  GWARANCYJNA</w:t>
      </w:r>
    </w:p>
    <w:p w14:paraId="38FBE3D0" w14:textId="77777777" w:rsidR="008B372C" w:rsidRDefault="008B372C" w:rsidP="008B372C">
      <w:pPr>
        <w:jc w:val="center"/>
        <w:rPr>
          <w:rFonts w:ascii="Arial" w:hAnsi="Arial" w:cs="Arial"/>
          <w:b/>
          <w:bCs/>
          <w:sz w:val="24"/>
          <w:szCs w:val="24"/>
          <w:lang w:eastAsia="x-none"/>
        </w:rPr>
      </w:pPr>
    </w:p>
    <w:p w14:paraId="325F755C" w14:textId="77777777" w:rsidR="008B372C" w:rsidRDefault="008B372C" w:rsidP="008B372C">
      <w:pPr>
        <w:jc w:val="center"/>
        <w:rPr>
          <w:rFonts w:ascii="Arial" w:hAnsi="Arial" w:cs="Arial"/>
          <w:b/>
          <w:bCs/>
          <w:sz w:val="24"/>
          <w:szCs w:val="24"/>
          <w:lang w:eastAsia="x-none"/>
        </w:rPr>
      </w:pPr>
    </w:p>
    <w:p w14:paraId="13261940" w14:textId="77777777" w:rsidR="008B372C" w:rsidRPr="008B372C" w:rsidRDefault="008B372C" w:rsidP="008B372C">
      <w:pPr>
        <w:numPr>
          <w:ilvl w:val="0"/>
          <w:numId w:val="121"/>
        </w:numPr>
        <w:rPr>
          <w:rFonts w:ascii="Arial" w:hAnsi="Arial" w:cs="Arial"/>
          <w:sz w:val="24"/>
          <w:szCs w:val="24"/>
          <w:lang w:eastAsia="x-none"/>
        </w:rPr>
      </w:pPr>
      <w:r w:rsidRPr="008B372C">
        <w:rPr>
          <w:rFonts w:ascii="Arial" w:hAnsi="Arial" w:cs="Arial"/>
          <w:sz w:val="24"/>
          <w:szCs w:val="24"/>
          <w:lang w:eastAsia="x-none"/>
        </w:rPr>
        <w:t xml:space="preserve">Zamawiający: Zakład Gospodarowania Nieruchomościami </w:t>
      </w:r>
    </w:p>
    <w:p w14:paraId="37A36306" w14:textId="77777777" w:rsidR="008B372C" w:rsidRPr="008B372C" w:rsidRDefault="008B372C" w:rsidP="008B372C">
      <w:pPr>
        <w:ind w:left="720"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  <w:lang w:eastAsia="x-none"/>
        </w:rPr>
        <w:t>                       </w:t>
      </w:r>
      <w:r w:rsidRPr="008B372C">
        <w:rPr>
          <w:rFonts w:ascii="Arial" w:hAnsi="Arial" w:cs="Arial"/>
          <w:sz w:val="24"/>
          <w:szCs w:val="24"/>
          <w:lang w:eastAsia="x-none"/>
        </w:rPr>
        <w:t>w Dzielnicy Wola m.st. Warszawy</w:t>
      </w:r>
    </w:p>
    <w:p w14:paraId="121AAE8E" w14:textId="77777777" w:rsidR="008B372C" w:rsidRDefault="008B372C" w:rsidP="008B372C">
      <w:pPr>
        <w:ind w:left="720"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  <w:lang w:eastAsia="x-none"/>
        </w:rPr>
        <w:t>                       </w:t>
      </w:r>
      <w:r w:rsidRPr="008B372C">
        <w:rPr>
          <w:rFonts w:ascii="Arial" w:hAnsi="Arial" w:cs="Arial"/>
          <w:sz w:val="24"/>
          <w:szCs w:val="24"/>
          <w:lang w:eastAsia="x-none"/>
        </w:rPr>
        <w:t>ul. Bema 70, 01 – 225 warszawa</w:t>
      </w:r>
    </w:p>
    <w:p w14:paraId="24A73B1B" w14:textId="77777777" w:rsidR="008B372C" w:rsidRPr="008B372C" w:rsidRDefault="008B372C" w:rsidP="008B372C">
      <w:pPr>
        <w:ind w:left="720"/>
        <w:rPr>
          <w:rFonts w:ascii="Arial" w:hAnsi="Arial" w:cs="Arial"/>
          <w:sz w:val="24"/>
          <w:szCs w:val="24"/>
          <w:lang w:eastAsia="x-none"/>
        </w:rPr>
      </w:pPr>
    </w:p>
    <w:p w14:paraId="3E933328" w14:textId="77777777" w:rsidR="008B372C" w:rsidRDefault="008B372C" w:rsidP="008B372C">
      <w:pPr>
        <w:numPr>
          <w:ilvl w:val="0"/>
          <w:numId w:val="121"/>
        </w:numPr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  <w:lang w:eastAsia="x-none"/>
        </w:rPr>
        <w:t>Wykonawca:   ………………………………………………………</w:t>
      </w:r>
    </w:p>
    <w:p w14:paraId="301E4FC9" w14:textId="77777777" w:rsidR="008B372C" w:rsidRDefault="008B372C" w:rsidP="008B372C">
      <w:pPr>
        <w:ind w:left="360"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                             ………………………………………………………</w:t>
      </w:r>
    </w:p>
    <w:p w14:paraId="13372E04" w14:textId="4585B850" w:rsidR="00440D99" w:rsidRDefault="008B372C" w:rsidP="008B372C">
      <w:pPr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                                   …………………………………………………..….</w:t>
      </w:r>
    </w:p>
    <w:p w14:paraId="73C18834" w14:textId="77777777" w:rsidR="008B372C" w:rsidRDefault="008B372C" w:rsidP="008B372C">
      <w:pPr>
        <w:rPr>
          <w:rFonts w:ascii="Arial" w:hAnsi="Arial" w:cs="Arial"/>
          <w:sz w:val="24"/>
          <w:szCs w:val="24"/>
          <w:lang w:eastAsia="x-none"/>
        </w:rPr>
      </w:pPr>
    </w:p>
    <w:p w14:paraId="55FFA76A" w14:textId="378B9CBA" w:rsidR="008B372C" w:rsidRPr="004348FF" w:rsidRDefault="008B372C" w:rsidP="004348FF">
      <w:pPr>
        <w:pStyle w:val="Akapitzlist"/>
        <w:numPr>
          <w:ilvl w:val="0"/>
          <w:numId w:val="121"/>
        </w:numPr>
        <w:rPr>
          <w:rFonts w:ascii="Arial" w:hAnsi="Arial" w:cs="Arial"/>
        </w:rPr>
      </w:pPr>
      <w:r w:rsidRPr="004348FF">
        <w:rPr>
          <w:rFonts w:ascii="Arial" w:hAnsi="Arial" w:cs="Arial"/>
          <w:lang w:eastAsia="x-none"/>
        </w:rPr>
        <w:t xml:space="preserve">Przedmiot umowy: </w:t>
      </w:r>
      <w:r w:rsidR="00E22DEB" w:rsidRPr="004348FF">
        <w:rPr>
          <w:rFonts w:ascii="Arial" w:hAnsi="Arial" w:cs="Arial"/>
          <w:bCs/>
        </w:rPr>
        <w:t>Wykonanie dokumentacji projektowej doposażenia w windę</w:t>
      </w:r>
      <w:r w:rsidR="00440D99" w:rsidRPr="004348FF">
        <w:rPr>
          <w:rFonts w:ascii="Arial" w:hAnsi="Arial" w:cs="Arial"/>
          <w:bCs/>
        </w:rPr>
        <w:t xml:space="preserve"> </w:t>
      </w:r>
      <w:r w:rsidR="00E22DEB" w:rsidRPr="004348FF">
        <w:rPr>
          <w:rFonts w:ascii="Arial" w:hAnsi="Arial" w:cs="Arial"/>
        </w:rPr>
        <w:t xml:space="preserve">komunalnego budynku mieszkalnego przy ul. </w:t>
      </w:r>
      <w:r w:rsidR="00440D99" w:rsidRPr="004348FF">
        <w:rPr>
          <w:rFonts w:ascii="Arial" w:hAnsi="Arial" w:cs="Arial"/>
        </w:rPr>
        <w:t>Syreny 13B</w:t>
      </w:r>
      <w:r w:rsidR="00E22DEB" w:rsidRPr="004348FF">
        <w:rPr>
          <w:rFonts w:ascii="Arial" w:hAnsi="Arial" w:cs="Arial"/>
        </w:rPr>
        <w:t xml:space="preserve"> wraz z jej wykonaniem w systemie „projektuj i buduj”.</w:t>
      </w:r>
    </w:p>
    <w:p w14:paraId="4BC66865" w14:textId="77777777" w:rsidR="00E22DEB" w:rsidRPr="00824C58" w:rsidRDefault="00E22DEB" w:rsidP="00E22DEB">
      <w:pPr>
        <w:rPr>
          <w:rFonts w:ascii="Arial" w:hAnsi="Arial" w:cs="Arial"/>
          <w:bCs/>
          <w:sz w:val="24"/>
          <w:szCs w:val="24"/>
        </w:rPr>
      </w:pPr>
    </w:p>
    <w:p w14:paraId="159FD132" w14:textId="77777777" w:rsidR="00E22DEB" w:rsidRPr="00440D99" w:rsidRDefault="00E22DEB" w:rsidP="00E22DEB">
      <w:pPr>
        <w:numPr>
          <w:ilvl w:val="0"/>
          <w:numId w:val="121"/>
        </w:numPr>
        <w:rPr>
          <w:rFonts w:ascii="Arial" w:hAnsi="Arial" w:cs="Arial"/>
          <w:bCs/>
          <w:sz w:val="24"/>
          <w:szCs w:val="24"/>
          <w:lang w:eastAsia="x-none"/>
        </w:rPr>
      </w:pPr>
      <w:r w:rsidRPr="00440D99">
        <w:rPr>
          <w:rFonts w:ascii="Arial" w:hAnsi="Arial" w:cs="Arial"/>
          <w:bCs/>
          <w:sz w:val="24"/>
          <w:szCs w:val="24"/>
        </w:rPr>
        <w:t>Karta gwarancyjna wykonawcy w załączeniu.</w:t>
      </w:r>
    </w:p>
    <w:p w14:paraId="2F293139" w14:textId="77777777" w:rsidR="00C70DFD" w:rsidRPr="00440D99" w:rsidRDefault="00C70DFD" w:rsidP="00C70DFD">
      <w:pPr>
        <w:rPr>
          <w:rFonts w:ascii="Arial" w:hAnsi="Arial" w:cs="Arial"/>
          <w:bCs/>
          <w:sz w:val="24"/>
          <w:szCs w:val="24"/>
        </w:rPr>
      </w:pPr>
    </w:p>
    <w:p w14:paraId="5A522B2D" w14:textId="77777777" w:rsidR="00C70DFD" w:rsidRPr="00440D99" w:rsidRDefault="00C70DFD" w:rsidP="00C70DFD">
      <w:pPr>
        <w:rPr>
          <w:rFonts w:ascii="Arial" w:hAnsi="Arial" w:cs="Arial"/>
          <w:bCs/>
          <w:sz w:val="24"/>
          <w:szCs w:val="24"/>
        </w:rPr>
      </w:pPr>
    </w:p>
    <w:p w14:paraId="1D4F4487" w14:textId="77777777" w:rsidR="00C70DFD" w:rsidRDefault="00C70DFD" w:rsidP="00C70DFD">
      <w:pPr>
        <w:rPr>
          <w:rFonts w:ascii="Arial" w:hAnsi="Arial" w:cs="Arial"/>
          <w:bCs/>
          <w:sz w:val="24"/>
          <w:szCs w:val="24"/>
        </w:rPr>
      </w:pPr>
    </w:p>
    <w:p w14:paraId="0504A718" w14:textId="77777777" w:rsidR="00C70DFD" w:rsidRDefault="00C70DFD" w:rsidP="00C70DFD">
      <w:pPr>
        <w:rPr>
          <w:rFonts w:ascii="Arial" w:hAnsi="Arial" w:cs="Arial"/>
          <w:bCs/>
          <w:sz w:val="24"/>
          <w:szCs w:val="24"/>
        </w:rPr>
      </w:pPr>
    </w:p>
    <w:p w14:paraId="1E8AF21A" w14:textId="77777777" w:rsidR="00C70DFD" w:rsidRDefault="00C70DFD" w:rsidP="00C70DFD">
      <w:pPr>
        <w:rPr>
          <w:rFonts w:ascii="Arial" w:hAnsi="Arial" w:cs="Arial"/>
          <w:bCs/>
          <w:sz w:val="24"/>
          <w:szCs w:val="24"/>
        </w:rPr>
      </w:pPr>
    </w:p>
    <w:p w14:paraId="537693A1" w14:textId="77777777" w:rsidR="00C70DFD" w:rsidRDefault="00C70DFD" w:rsidP="00C70DFD">
      <w:pPr>
        <w:rPr>
          <w:rFonts w:ascii="Arial" w:hAnsi="Arial" w:cs="Arial"/>
          <w:bCs/>
          <w:sz w:val="24"/>
          <w:szCs w:val="24"/>
        </w:rPr>
      </w:pPr>
    </w:p>
    <w:p w14:paraId="070A6C92" w14:textId="77777777" w:rsidR="00C70DFD" w:rsidRDefault="00C70DFD" w:rsidP="00C70DFD">
      <w:pPr>
        <w:rPr>
          <w:rFonts w:ascii="Arial" w:hAnsi="Arial" w:cs="Arial"/>
          <w:bCs/>
          <w:sz w:val="24"/>
          <w:szCs w:val="24"/>
        </w:rPr>
      </w:pPr>
    </w:p>
    <w:p w14:paraId="35F3D1CA" w14:textId="77777777" w:rsidR="00C70DFD" w:rsidRDefault="00C70DFD" w:rsidP="00C70DFD">
      <w:pPr>
        <w:rPr>
          <w:rFonts w:ascii="Arial" w:hAnsi="Arial" w:cs="Arial"/>
          <w:bCs/>
          <w:sz w:val="24"/>
          <w:szCs w:val="24"/>
        </w:rPr>
      </w:pPr>
    </w:p>
    <w:p w14:paraId="65C4076D" w14:textId="77777777" w:rsidR="00C70DFD" w:rsidRDefault="00C70DFD" w:rsidP="00C70DFD">
      <w:pPr>
        <w:rPr>
          <w:rFonts w:ascii="Arial" w:hAnsi="Arial" w:cs="Arial"/>
          <w:bCs/>
          <w:sz w:val="24"/>
          <w:szCs w:val="24"/>
        </w:rPr>
      </w:pPr>
    </w:p>
    <w:p w14:paraId="2C5DC0A8" w14:textId="77777777" w:rsidR="00C70DFD" w:rsidRDefault="00C70DFD" w:rsidP="00C70DFD">
      <w:pPr>
        <w:rPr>
          <w:rFonts w:ascii="Arial" w:hAnsi="Arial" w:cs="Arial"/>
          <w:bCs/>
          <w:sz w:val="24"/>
          <w:szCs w:val="24"/>
        </w:rPr>
      </w:pPr>
    </w:p>
    <w:p w14:paraId="23B4C1A1" w14:textId="77777777" w:rsidR="00C70DFD" w:rsidRDefault="00C70DFD" w:rsidP="00C70DFD">
      <w:pPr>
        <w:rPr>
          <w:rFonts w:ascii="Arial" w:hAnsi="Arial" w:cs="Arial"/>
          <w:bCs/>
          <w:sz w:val="24"/>
          <w:szCs w:val="24"/>
        </w:rPr>
      </w:pPr>
    </w:p>
    <w:p w14:paraId="6874F3BC" w14:textId="77777777" w:rsidR="00C70DFD" w:rsidRDefault="00C70DFD" w:rsidP="00C70DFD">
      <w:pPr>
        <w:rPr>
          <w:rFonts w:ascii="Arial" w:hAnsi="Arial" w:cs="Arial"/>
          <w:bCs/>
          <w:sz w:val="24"/>
          <w:szCs w:val="24"/>
        </w:rPr>
      </w:pPr>
    </w:p>
    <w:p w14:paraId="69B7609D" w14:textId="77777777" w:rsidR="00C70DFD" w:rsidRDefault="00C70DFD" w:rsidP="00C70DFD">
      <w:pPr>
        <w:rPr>
          <w:rFonts w:ascii="Arial" w:hAnsi="Arial" w:cs="Arial"/>
          <w:bCs/>
          <w:sz w:val="24"/>
          <w:szCs w:val="24"/>
        </w:rPr>
      </w:pPr>
    </w:p>
    <w:p w14:paraId="3B0267C3" w14:textId="77777777" w:rsidR="00C70DFD" w:rsidRDefault="00C70DFD" w:rsidP="00C70DFD">
      <w:pPr>
        <w:rPr>
          <w:rFonts w:ascii="Arial" w:hAnsi="Arial" w:cs="Arial"/>
          <w:bCs/>
          <w:sz w:val="24"/>
          <w:szCs w:val="24"/>
        </w:rPr>
      </w:pPr>
    </w:p>
    <w:p w14:paraId="66537FED" w14:textId="77777777" w:rsidR="00C70DFD" w:rsidRDefault="00C70DFD" w:rsidP="00C70DFD">
      <w:pPr>
        <w:rPr>
          <w:rFonts w:ascii="Arial" w:hAnsi="Arial" w:cs="Arial"/>
          <w:bCs/>
          <w:sz w:val="24"/>
          <w:szCs w:val="24"/>
        </w:rPr>
      </w:pPr>
    </w:p>
    <w:p w14:paraId="2C5F8A01" w14:textId="77777777" w:rsidR="00C70DFD" w:rsidRDefault="00C70DFD" w:rsidP="00C70DFD">
      <w:pPr>
        <w:rPr>
          <w:rFonts w:ascii="Arial" w:hAnsi="Arial" w:cs="Arial"/>
          <w:bCs/>
          <w:sz w:val="24"/>
          <w:szCs w:val="24"/>
        </w:rPr>
      </w:pPr>
    </w:p>
    <w:p w14:paraId="683E1935" w14:textId="77777777" w:rsidR="00C70DFD" w:rsidRDefault="00C70DFD" w:rsidP="00C70DFD">
      <w:pPr>
        <w:rPr>
          <w:rFonts w:ascii="Arial" w:hAnsi="Arial" w:cs="Arial"/>
          <w:bCs/>
          <w:sz w:val="24"/>
          <w:szCs w:val="24"/>
        </w:rPr>
      </w:pPr>
    </w:p>
    <w:p w14:paraId="315A0615" w14:textId="77777777" w:rsidR="00C70DFD" w:rsidRDefault="00C70DFD" w:rsidP="00C70DFD">
      <w:pPr>
        <w:rPr>
          <w:rFonts w:ascii="Arial" w:hAnsi="Arial" w:cs="Arial"/>
          <w:bCs/>
          <w:sz w:val="24"/>
          <w:szCs w:val="24"/>
        </w:rPr>
      </w:pPr>
    </w:p>
    <w:p w14:paraId="65A828D2" w14:textId="77777777" w:rsidR="00C70DFD" w:rsidRDefault="00C70DFD" w:rsidP="00C70DFD">
      <w:pPr>
        <w:rPr>
          <w:rFonts w:ascii="Arial" w:hAnsi="Arial" w:cs="Arial"/>
          <w:bCs/>
          <w:sz w:val="24"/>
          <w:szCs w:val="24"/>
        </w:rPr>
      </w:pPr>
    </w:p>
    <w:p w14:paraId="7F32EE48" w14:textId="77777777" w:rsidR="00C70DFD" w:rsidRDefault="00C70DFD" w:rsidP="00C70DFD">
      <w:pPr>
        <w:rPr>
          <w:rFonts w:ascii="Arial" w:hAnsi="Arial" w:cs="Arial"/>
          <w:bCs/>
          <w:sz w:val="24"/>
          <w:szCs w:val="24"/>
        </w:rPr>
      </w:pPr>
    </w:p>
    <w:p w14:paraId="5FEC32DF" w14:textId="77777777" w:rsidR="00C70DFD" w:rsidRDefault="00C70DFD" w:rsidP="00C70DFD">
      <w:pPr>
        <w:rPr>
          <w:rFonts w:ascii="Arial" w:hAnsi="Arial" w:cs="Arial"/>
          <w:bCs/>
          <w:sz w:val="24"/>
          <w:szCs w:val="24"/>
        </w:rPr>
      </w:pPr>
    </w:p>
    <w:p w14:paraId="03687274" w14:textId="77777777" w:rsidR="00C70DFD" w:rsidRPr="00C70DFD" w:rsidRDefault="00C70DFD" w:rsidP="00C70DFD">
      <w:pPr>
        <w:rPr>
          <w:rFonts w:ascii="Arial" w:hAnsi="Arial" w:cs="Arial"/>
          <w:bCs/>
          <w:sz w:val="22"/>
          <w:szCs w:val="22"/>
          <w:lang w:eastAsia="x-none"/>
        </w:rPr>
      </w:pPr>
    </w:p>
    <w:p w14:paraId="58FB6CA9" w14:textId="77777777" w:rsidR="005F34BF" w:rsidRPr="00C70DFD" w:rsidRDefault="00C70DFD" w:rsidP="001C496B">
      <w:pPr>
        <w:rPr>
          <w:rFonts w:ascii="Arial" w:hAnsi="Arial" w:cs="Arial"/>
          <w:sz w:val="22"/>
          <w:szCs w:val="22"/>
        </w:rPr>
      </w:pPr>
      <w:r w:rsidRPr="00C70DFD">
        <w:rPr>
          <w:rFonts w:ascii="Arial" w:hAnsi="Arial" w:cs="Arial"/>
          <w:sz w:val="22"/>
          <w:szCs w:val="22"/>
        </w:rPr>
        <w:t>………………………………………                              ……………………………………..</w:t>
      </w:r>
    </w:p>
    <w:p w14:paraId="408462CA" w14:textId="77777777" w:rsidR="00C70DFD" w:rsidRPr="00C70DFD" w:rsidRDefault="00C70DFD" w:rsidP="001C49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</w:t>
      </w:r>
      <w:r w:rsidRPr="00C70DFD">
        <w:rPr>
          <w:rFonts w:ascii="Arial" w:hAnsi="Arial" w:cs="Arial"/>
          <w:sz w:val="22"/>
          <w:szCs w:val="22"/>
        </w:rPr>
        <w:t xml:space="preserve">Wykonawca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</w:t>
      </w:r>
      <w:r w:rsidRPr="00C70DFD">
        <w:rPr>
          <w:rFonts w:ascii="Arial" w:hAnsi="Arial" w:cs="Arial"/>
          <w:sz w:val="22"/>
          <w:szCs w:val="22"/>
        </w:rPr>
        <w:t xml:space="preserve"> Zamawiający</w:t>
      </w:r>
    </w:p>
    <w:sectPr w:rsidR="00C70DFD" w:rsidRPr="00C70DFD" w:rsidSect="00145665">
      <w:headerReference w:type="even" r:id="rId8"/>
      <w:head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8A5D4" w14:textId="77777777" w:rsidR="006F244A" w:rsidRDefault="006F244A">
      <w:r>
        <w:separator/>
      </w:r>
    </w:p>
  </w:endnote>
  <w:endnote w:type="continuationSeparator" w:id="0">
    <w:p w14:paraId="169F7D9C" w14:textId="77777777" w:rsidR="006F244A" w:rsidRDefault="006F2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B3855" w14:textId="77777777" w:rsidR="006F244A" w:rsidRDefault="006F244A">
      <w:r>
        <w:separator/>
      </w:r>
    </w:p>
  </w:footnote>
  <w:footnote w:type="continuationSeparator" w:id="0">
    <w:p w14:paraId="45A6F7AC" w14:textId="77777777" w:rsidR="006F244A" w:rsidRDefault="006F2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47FAD" w14:textId="77777777" w:rsidR="00B07595" w:rsidRDefault="004348FF">
    <w:pPr>
      <w:pStyle w:val="Nagwek"/>
    </w:pPr>
    <w:r>
      <w:rPr>
        <w:noProof/>
      </w:rPr>
      <w:pict w14:anchorId="7BE31D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688" o:spid="_x0000_s1026" type="#_x0000_t136" style="position:absolute;margin-left:0;margin-top:0;width:548pt;height:91.3pt;rotation:315;z-index:-251658752;mso-position-horizontal:center;mso-position-horizontal-relative:margin;mso-position-vertical:center;mso-position-vertical-relative:margin" o:allowincell="f" fillcolor="#aeaaaa" stroked="f">
          <v:fill opacity=".5"/>
          <v:textpath style="font-family:&quot;Times New Roman&quot;;font-size:1pt" string="wzór  um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74149" w14:textId="77777777" w:rsidR="002447A1" w:rsidRPr="00EA483E" w:rsidRDefault="004348FF" w:rsidP="00BD1AFB">
    <w:pPr>
      <w:jc w:val="center"/>
      <w:outlineLvl w:val="0"/>
      <w:rPr>
        <w:b/>
        <w:sz w:val="24"/>
        <w:szCs w:val="24"/>
      </w:rPr>
    </w:pPr>
    <w:r>
      <w:rPr>
        <w:noProof/>
      </w:rPr>
      <w:pict w14:anchorId="52E05D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689" o:spid="_x0000_s1027" type="#_x0000_t136" style="position:absolute;left:0;text-align:left;margin-left:0;margin-top:0;width:548pt;height:91.3pt;rotation:315;z-index:-251657728;mso-position-horizontal:center;mso-position-horizontal-relative:margin;mso-position-vertical:center;mso-position-vertical-relative:margin" o:allowincell="f" fillcolor="#aeaaaa" stroked="f">
          <v:fill opacity=".5"/>
          <v:textpath style="font-family:&quot;Times New Roman&quot;;font-size:1pt" string="wzór  umowy"/>
          <w10:wrap anchorx="margin" anchory="margin"/>
        </v:shape>
      </w:pict>
    </w:r>
  </w:p>
  <w:p w14:paraId="7A907824" w14:textId="77777777" w:rsidR="002447A1" w:rsidRPr="00EA483E" w:rsidRDefault="002447A1" w:rsidP="00BD1AFB">
    <w:pPr>
      <w:jc w:val="center"/>
      <w:rPr>
        <w:sz w:val="24"/>
        <w:szCs w:val="24"/>
      </w:rPr>
    </w:pPr>
  </w:p>
  <w:p w14:paraId="135DE934" w14:textId="77777777" w:rsidR="002447A1" w:rsidRDefault="002447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29794" w14:textId="77777777" w:rsidR="00B07595" w:rsidRDefault="004348FF">
    <w:pPr>
      <w:pStyle w:val="Nagwek"/>
    </w:pPr>
    <w:r>
      <w:rPr>
        <w:noProof/>
      </w:rPr>
      <w:pict w14:anchorId="047AE5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687" o:spid="_x0000_s1025" type="#_x0000_t136" style="position:absolute;margin-left:0;margin-top:0;width:548pt;height:91.3pt;rotation:315;z-index:-251659776;mso-position-horizontal:center;mso-position-horizontal-relative:margin;mso-position-vertical:center;mso-position-vertical-relative:margin" o:allowincell="f" fillcolor="#aeaaaa" stroked="f">
          <v:fill opacity=".5"/>
          <v:textpath style="font-family:&quot;Times New Roman&quot;;font-size:1pt" string="wzór  um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multilevel"/>
    <w:tmpl w:val="5BC62950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852"/>
        </w:tabs>
        <w:ind w:left="852" w:hanging="284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5"/>
    <w:multiLevelType w:val="singleLevel"/>
    <w:tmpl w:val="989C38E2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0000006"/>
    <w:multiLevelType w:val="singleLevel"/>
    <w:tmpl w:val="00000006"/>
    <w:name w:val="WW8Num2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7"/>
    <w:multiLevelType w:val="singleLevel"/>
    <w:tmpl w:val="00000007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8"/>
    <w:multiLevelType w:val="singleLevel"/>
    <w:tmpl w:val="00000008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4B0204C8"/>
    <w:name w:val="WW8Num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000000C"/>
    <w:multiLevelType w:val="singleLevel"/>
    <w:tmpl w:val="0000000C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4FB2AE6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</w:abstractNum>
  <w:abstractNum w:abstractNumId="14" w15:restartNumberingAfterBreak="0">
    <w:nsid w:val="00000011"/>
    <w:multiLevelType w:val="singleLevel"/>
    <w:tmpl w:val="00000011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2"/>
    <w:multiLevelType w:val="singleLevel"/>
    <w:tmpl w:val="00000012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3"/>
    <w:multiLevelType w:val="singleLevel"/>
    <w:tmpl w:val="8558F12A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</w:abstractNum>
  <w:abstractNum w:abstractNumId="17" w15:restartNumberingAfterBreak="0">
    <w:nsid w:val="00000014"/>
    <w:multiLevelType w:val="multilevel"/>
    <w:tmpl w:val="930A9446"/>
    <w:name w:val="WW8Num3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singleLevel"/>
    <w:tmpl w:val="00000015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6"/>
    <w:multiLevelType w:val="singleLevel"/>
    <w:tmpl w:val="00000016"/>
    <w:name w:val="WW8Num39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17"/>
    <w:multiLevelType w:val="singleLevel"/>
    <w:tmpl w:val="00000017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00000018"/>
    <w:multiLevelType w:val="singleLevel"/>
    <w:tmpl w:val="00000018"/>
    <w:name w:val="WW8Num4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9"/>
    <w:multiLevelType w:val="multilevel"/>
    <w:tmpl w:val="00000019"/>
    <w:name w:val="WW8Num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B"/>
    <w:multiLevelType w:val="singleLevel"/>
    <w:tmpl w:val="0000001B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0000001C"/>
    <w:multiLevelType w:val="singleLevel"/>
    <w:tmpl w:val="0000001C"/>
    <w:name w:val="WW8Num4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0000001D"/>
    <w:multiLevelType w:val="singleLevel"/>
    <w:tmpl w:val="0000001D"/>
    <w:name w:val="WW8Num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1E"/>
    <w:multiLevelType w:val="multilevel"/>
    <w:tmpl w:val="0000001E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0"/>
    <w:multiLevelType w:val="singleLevel"/>
    <w:tmpl w:val="00000020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 w15:restartNumberingAfterBreak="0">
    <w:nsid w:val="00000021"/>
    <w:multiLevelType w:val="singleLevel"/>
    <w:tmpl w:val="2624BAB6"/>
    <w:name w:val="WW8Num5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00000022"/>
    <w:multiLevelType w:val="singleLevel"/>
    <w:tmpl w:val="00000022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00000024"/>
    <w:multiLevelType w:val="singleLevel"/>
    <w:tmpl w:val="00000024"/>
    <w:name w:val="WW8Num5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6"/>
    <w:multiLevelType w:val="singleLevel"/>
    <w:tmpl w:val="FECA521C"/>
    <w:name w:val="WW8Num5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00000027"/>
    <w:multiLevelType w:val="singleLevel"/>
    <w:tmpl w:val="00000027"/>
    <w:name w:val="WW8Num5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00000028"/>
    <w:multiLevelType w:val="singleLevel"/>
    <w:tmpl w:val="00000028"/>
    <w:name w:val="WW8Num5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9"/>
    <w:multiLevelType w:val="singleLevel"/>
    <w:tmpl w:val="00000029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0000002A"/>
    <w:multiLevelType w:val="singleLevel"/>
    <w:tmpl w:val="0000002A"/>
    <w:name w:val="WW8Num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0000002B"/>
    <w:multiLevelType w:val="singleLevel"/>
    <w:tmpl w:val="B1243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37" w15:restartNumberingAfterBreak="0">
    <w:nsid w:val="0000002C"/>
    <w:multiLevelType w:val="multilevel"/>
    <w:tmpl w:val="000000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0000002D"/>
    <w:multiLevelType w:val="multilevel"/>
    <w:tmpl w:val="0000002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000002E"/>
    <w:multiLevelType w:val="multilevel"/>
    <w:tmpl w:val="000000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23979A8"/>
    <w:multiLevelType w:val="hybridMultilevel"/>
    <w:tmpl w:val="BEB00AF6"/>
    <w:lvl w:ilvl="0" w:tplc="51440F6C">
      <w:start w:val="1"/>
      <w:numFmt w:val="decimal"/>
      <w:lvlText w:val="%1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1" w:tplc="3940B9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04322FF0"/>
    <w:multiLevelType w:val="hybridMultilevel"/>
    <w:tmpl w:val="76A6241C"/>
    <w:lvl w:ilvl="0" w:tplc="3940B9A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5C216A3"/>
    <w:multiLevelType w:val="hybridMultilevel"/>
    <w:tmpl w:val="D1F88F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620386E"/>
    <w:multiLevelType w:val="hybridMultilevel"/>
    <w:tmpl w:val="F7F2BF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6B2028E"/>
    <w:multiLevelType w:val="hybridMultilevel"/>
    <w:tmpl w:val="56B8221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06E776D2"/>
    <w:multiLevelType w:val="hybridMultilevel"/>
    <w:tmpl w:val="96C6D5F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09052910"/>
    <w:multiLevelType w:val="hybridMultilevel"/>
    <w:tmpl w:val="96C6D5F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47" w15:restartNumberingAfterBreak="0">
    <w:nsid w:val="0B4A5586"/>
    <w:multiLevelType w:val="hybridMultilevel"/>
    <w:tmpl w:val="415CF260"/>
    <w:lvl w:ilvl="0" w:tplc="6E74F2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50E41DE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Lucida Sans Unicode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8" w15:restartNumberingAfterBreak="0">
    <w:nsid w:val="0D856801"/>
    <w:multiLevelType w:val="hybridMultilevel"/>
    <w:tmpl w:val="78E08DAE"/>
    <w:name w:val="WW8Num182"/>
    <w:lvl w:ilvl="0" w:tplc="5378B6F2">
      <w:start w:val="13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0F806203"/>
    <w:multiLevelType w:val="hybridMultilevel"/>
    <w:tmpl w:val="927641BE"/>
    <w:lvl w:ilvl="0" w:tplc="4D1ED98A">
      <w:start w:val="4"/>
      <w:numFmt w:val="decimal"/>
      <w:lvlText w:val="%1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0623215"/>
    <w:multiLevelType w:val="hybridMultilevel"/>
    <w:tmpl w:val="0742EA82"/>
    <w:lvl w:ilvl="0" w:tplc="E2C09DE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8DE42">
      <w:start w:val="1"/>
      <w:numFmt w:val="decimal"/>
      <w:lvlText w:val="%2)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3402279"/>
    <w:multiLevelType w:val="hybridMultilevel"/>
    <w:tmpl w:val="5D04B8A8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2" w15:restartNumberingAfterBreak="0">
    <w:nsid w:val="147C114C"/>
    <w:multiLevelType w:val="hybridMultilevel"/>
    <w:tmpl w:val="56C2C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16D76E63"/>
    <w:multiLevelType w:val="hybridMultilevel"/>
    <w:tmpl w:val="C7C683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71A7C10"/>
    <w:multiLevelType w:val="hybridMultilevel"/>
    <w:tmpl w:val="22322F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17B23DF3"/>
    <w:multiLevelType w:val="hybridMultilevel"/>
    <w:tmpl w:val="17E2AB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E66C7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  <w:bCs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 w15:restartNumberingAfterBreak="0">
    <w:nsid w:val="17D91229"/>
    <w:multiLevelType w:val="hybridMultilevel"/>
    <w:tmpl w:val="D5FA67AE"/>
    <w:lvl w:ilvl="0" w:tplc="BBAA1684">
      <w:start w:val="5"/>
      <w:numFmt w:val="decimal"/>
      <w:lvlText w:val="%1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1A7F2EC0"/>
    <w:multiLevelType w:val="hybridMultilevel"/>
    <w:tmpl w:val="120E0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2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9158C2"/>
    <w:multiLevelType w:val="hybridMultilevel"/>
    <w:tmpl w:val="9FA408F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1B0244E1"/>
    <w:multiLevelType w:val="hybridMultilevel"/>
    <w:tmpl w:val="3884B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1BB071FF"/>
    <w:multiLevelType w:val="hybridMultilevel"/>
    <w:tmpl w:val="2102C13A"/>
    <w:lvl w:ilvl="0" w:tplc="7A188C8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611512"/>
    <w:multiLevelType w:val="hybridMultilevel"/>
    <w:tmpl w:val="06F07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BA6387"/>
    <w:multiLevelType w:val="hybridMultilevel"/>
    <w:tmpl w:val="6C2678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6E402AA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2F143CDB"/>
    <w:multiLevelType w:val="hybridMultilevel"/>
    <w:tmpl w:val="B4BAC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F143F99"/>
    <w:multiLevelType w:val="hybridMultilevel"/>
    <w:tmpl w:val="11E033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F797057"/>
    <w:multiLevelType w:val="hybridMultilevel"/>
    <w:tmpl w:val="F0882E70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D12C82"/>
    <w:multiLevelType w:val="multilevel"/>
    <w:tmpl w:val="783E7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5971173"/>
    <w:multiLevelType w:val="hybridMultilevel"/>
    <w:tmpl w:val="6C2678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6E402AA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36742D42"/>
    <w:multiLevelType w:val="hybridMultilevel"/>
    <w:tmpl w:val="A70608DC"/>
    <w:lvl w:ilvl="0" w:tplc="6BD0A484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644D2C">
      <w:start w:val="2"/>
      <w:numFmt w:val="decimal"/>
      <w:lvlText w:val="%2)"/>
      <w:lvlJc w:val="left"/>
      <w:pPr>
        <w:tabs>
          <w:tab w:val="num" w:pos="949"/>
        </w:tabs>
        <w:ind w:left="949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69"/>
        </w:tabs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89"/>
        </w:tabs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09"/>
        </w:tabs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29"/>
        </w:tabs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49"/>
        </w:tabs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69"/>
        </w:tabs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89"/>
        </w:tabs>
        <w:ind w:left="5989" w:hanging="180"/>
      </w:pPr>
    </w:lvl>
  </w:abstractNum>
  <w:abstractNum w:abstractNumId="69" w15:restartNumberingAfterBreak="0">
    <w:nsid w:val="36AB0BBC"/>
    <w:multiLevelType w:val="hybridMultilevel"/>
    <w:tmpl w:val="4ABEE530"/>
    <w:lvl w:ilvl="0" w:tplc="5A0E35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9217D0">
      <w:start w:val="1"/>
      <w:numFmt w:val="bullet"/>
      <w:lvlText w:val="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b/>
      </w:rPr>
    </w:lvl>
    <w:lvl w:ilvl="2" w:tplc="901E65E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F1CD034">
      <w:numFmt w:val="bullet"/>
      <w:lvlText w:val=""/>
      <w:lvlJc w:val="left"/>
      <w:pPr>
        <w:ind w:left="2520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38F24878"/>
    <w:multiLevelType w:val="hybridMultilevel"/>
    <w:tmpl w:val="36F6E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8F83F96"/>
    <w:multiLevelType w:val="hybridMultilevel"/>
    <w:tmpl w:val="51E4FBE4"/>
    <w:lvl w:ilvl="0" w:tplc="29AE7FF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3A0C2AAF"/>
    <w:multiLevelType w:val="hybridMultilevel"/>
    <w:tmpl w:val="3C1EB8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A243D39"/>
    <w:multiLevelType w:val="hybridMultilevel"/>
    <w:tmpl w:val="C73E47D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3AF92181"/>
    <w:multiLevelType w:val="hybridMultilevel"/>
    <w:tmpl w:val="3516E3B0"/>
    <w:lvl w:ilvl="0" w:tplc="1090C0E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B29A6A4E">
      <w:numFmt w:val="bullet"/>
      <w:lvlText w:val="-"/>
      <w:lvlJc w:val="left"/>
      <w:pPr>
        <w:ind w:left="1789" w:hanging="360"/>
      </w:pPr>
      <w:rPr>
        <w:rFonts w:ascii="Arial" w:eastAsia="Arial" w:hAnsi="Arial" w:cs="Arial" w:hint="default"/>
        <w:color w:val="131313"/>
        <w:w w:val="10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3ECA09D9"/>
    <w:multiLevelType w:val="hybridMultilevel"/>
    <w:tmpl w:val="6810B1A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45102CCA"/>
    <w:multiLevelType w:val="hybridMultilevel"/>
    <w:tmpl w:val="D568B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95469C3"/>
    <w:multiLevelType w:val="hybridMultilevel"/>
    <w:tmpl w:val="776E1A12"/>
    <w:lvl w:ilvl="0" w:tplc="FAD0B7BE">
      <w:start w:val="6"/>
      <w:numFmt w:val="decimal"/>
      <w:lvlText w:val="%1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ABB2D20"/>
    <w:multiLevelType w:val="hybridMultilevel"/>
    <w:tmpl w:val="AF9C9DAA"/>
    <w:lvl w:ilvl="0" w:tplc="A8488722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4B5A116D"/>
    <w:multiLevelType w:val="hybridMultilevel"/>
    <w:tmpl w:val="7E2CDD7A"/>
    <w:lvl w:ilvl="0" w:tplc="F91AE8B2">
      <w:start w:val="1"/>
      <w:numFmt w:val="decimal"/>
      <w:lvlText w:val="1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BA95310"/>
    <w:multiLevelType w:val="hybridMultilevel"/>
    <w:tmpl w:val="A9D27CF6"/>
    <w:lvl w:ilvl="0" w:tplc="B29A6A4E">
      <w:numFmt w:val="bullet"/>
      <w:lvlText w:val="-"/>
      <w:lvlJc w:val="left"/>
      <w:pPr>
        <w:ind w:left="1068" w:hanging="360"/>
      </w:pPr>
      <w:rPr>
        <w:rFonts w:ascii="Arial" w:eastAsia="Arial" w:hAnsi="Arial" w:cs="Arial" w:hint="default"/>
        <w:color w:val="131313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1" w15:restartNumberingAfterBreak="0">
    <w:nsid w:val="5065679C"/>
    <w:multiLevelType w:val="hybridMultilevel"/>
    <w:tmpl w:val="00A4D736"/>
    <w:lvl w:ilvl="0" w:tplc="4B6E26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96923E">
      <w:start w:val="1"/>
      <w:numFmt w:val="none"/>
      <w:lvlText w:val="%21.1"/>
      <w:lvlJc w:val="left"/>
      <w:pPr>
        <w:tabs>
          <w:tab w:val="num" w:pos="1800"/>
        </w:tabs>
        <w:ind w:left="1440" w:hanging="360"/>
      </w:pPr>
    </w:lvl>
    <w:lvl w:ilvl="2" w:tplc="F538FD8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2DD2F1F"/>
    <w:multiLevelType w:val="hybridMultilevel"/>
    <w:tmpl w:val="E2903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8730945"/>
    <w:multiLevelType w:val="hybridMultilevel"/>
    <w:tmpl w:val="DBA28A88"/>
    <w:lvl w:ilvl="0" w:tplc="F80A1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BDCEE8A">
      <w:start w:val="1"/>
      <w:numFmt w:val="lowerLetter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598A46FC"/>
    <w:multiLevelType w:val="hybridMultilevel"/>
    <w:tmpl w:val="E8E2DCA0"/>
    <w:lvl w:ilvl="0" w:tplc="F91AE8B2">
      <w:start w:val="1"/>
      <w:numFmt w:val="decimal"/>
      <w:lvlText w:val="1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096158C"/>
    <w:multiLevelType w:val="hybridMultilevel"/>
    <w:tmpl w:val="94367E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0C070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2867123"/>
    <w:multiLevelType w:val="hybridMultilevel"/>
    <w:tmpl w:val="2B34C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53863BE"/>
    <w:multiLevelType w:val="hybridMultilevel"/>
    <w:tmpl w:val="56E4C14A"/>
    <w:name w:val="WW8Num552"/>
    <w:lvl w:ilvl="0" w:tplc="0DFE33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66690AEB"/>
    <w:multiLevelType w:val="multilevel"/>
    <w:tmpl w:val="212294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0" w15:restartNumberingAfterBreak="0">
    <w:nsid w:val="67341406"/>
    <w:multiLevelType w:val="hybridMultilevel"/>
    <w:tmpl w:val="E432F3B2"/>
    <w:lvl w:ilvl="0" w:tplc="907A1C22">
      <w:start w:val="1"/>
      <w:numFmt w:val="decimal"/>
      <w:lvlText w:val="%1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1" w:tplc="A06E4BFC">
      <w:start w:val="4"/>
      <w:numFmt w:val="none"/>
      <w:lvlText w:val="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B4808DC"/>
    <w:multiLevelType w:val="hybridMultilevel"/>
    <w:tmpl w:val="37EE1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AF34D6"/>
    <w:multiLevelType w:val="hybridMultilevel"/>
    <w:tmpl w:val="4676972A"/>
    <w:lvl w:ilvl="0" w:tplc="48DC823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6FF61316"/>
    <w:multiLevelType w:val="multilevel"/>
    <w:tmpl w:val="12D84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334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</w:rPr>
    </w:lvl>
  </w:abstractNum>
  <w:abstractNum w:abstractNumId="94" w15:restartNumberingAfterBreak="0">
    <w:nsid w:val="70D01913"/>
    <w:multiLevelType w:val="hybridMultilevel"/>
    <w:tmpl w:val="2B26D8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4E0D09"/>
    <w:multiLevelType w:val="hybridMultilevel"/>
    <w:tmpl w:val="A178E2E0"/>
    <w:lvl w:ilvl="0" w:tplc="014AC17C">
      <w:start w:val="3"/>
      <w:numFmt w:val="decimal"/>
      <w:lvlText w:val="%1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16A357D"/>
    <w:multiLevelType w:val="hybridMultilevel"/>
    <w:tmpl w:val="569E53E4"/>
    <w:name w:val="WW8Num602"/>
    <w:lvl w:ilvl="0" w:tplc="0000002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1A17B50"/>
    <w:multiLevelType w:val="hybridMultilevel"/>
    <w:tmpl w:val="0ADE3F14"/>
    <w:name w:val="WW8Num402"/>
    <w:lvl w:ilvl="0" w:tplc="B010D3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2016EB3"/>
    <w:multiLevelType w:val="hybridMultilevel"/>
    <w:tmpl w:val="39EA57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5E40423"/>
    <w:multiLevelType w:val="hybridMultilevel"/>
    <w:tmpl w:val="CAE8B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6846B3E"/>
    <w:multiLevelType w:val="hybridMultilevel"/>
    <w:tmpl w:val="DE3EA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810439E"/>
    <w:multiLevelType w:val="hybridMultilevel"/>
    <w:tmpl w:val="8836F49C"/>
    <w:name w:val="WW8Num8"/>
    <w:lvl w:ilvl="0" w:tplc="044E8C9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791D1BD9"/>
    <w:multiLevelType w:val="hybridMultilevel"/>
    <w:tmpl w:val="A54829C6"/>
    <w:lvl w:ilvl="0" w:tplc="85C687F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A961E15"/>
    <w:multiLevelType w:val="multilevel"/>
    <w:tmpl w:val="E2C4062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3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4" w15:restartNumberingAfterBreak="0">
    <w:nsid w:val="7B8F5F55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5215090">
    <w:abstractNumId w:val="15"/>
  </w:num>
  <w:num w:numId="2" w16cid:durableId="1021590157">
    <w:abstractNumId w:val="2"/>
  </w:num>
  <w:num w:numId="3" w16cid:durableId="2048752969">
    <w:abstractNumId w:val="3"/>
  </w:num>
  <w:num w:numId="4" w16cid:durableId="619997611">
    <w:abstractNumId w:val="5"/>
  </w:num>
  <w:num w:numId="5" w16cid:durableId="139538557">
    <w:abstractNumId w:val="7"/>
  </w:num>
  <w:num w:numId="6" w16cid:durableId="1654141148">
    <w:abstractNumId w:val="8"/>
  </w:num>
  <w:num w:numId="7" w16cid:durableId="695623941">
    <w:abstractNumId w:val="10"/>
  </w:num>
  <w:num w:numId="8" w16cid:durableId="1206021588">
    <w:abstractNumId w:val="11"/>
  </w:num>
  <w:num w:numId="9" w16cid:durableId="963733565">
    <w:abstractNumId w:val="12"/>
  </w:num>
  <w:num w:numId="10" w16cid:durableId="754745162">
    <w:abstractNumId w:val="13"/>
  </w:num>
  <w:num w:numId="11" w16cid:durableId="379402342">
    <w:abstractNumId w:val="14"/>
  </w:num>
  <w:num w:numId="12" w16cid:durableId="1335764782">
    <w:abstractNumId w:val="17"/>
  </w:num>
  <w:num w:numId="13" w16cid:durableId="1311865048">
    <w:abstractNumId w:val="18"/>
  </w:num>
  <w:num w:numId="14" w16cid:durableId="970358125">
    <w:abstractNumId w:val="21"/>
  </w:num>
  <w:num w:numId="15" w16cid:durableId="320274779">
    <w:abstractNumId w:val="22"/>
  </w:num>
  <w:num w:numId="16" w16cid:durableId="1030568948">
    <w:abstractNumId w:val="23"/>
  </w:num>
  <w:num w:numId="17" w16cid:durableId="1300840310">
    <w:abstractNumId w:val="29"/>
  </w:num>
  <w:num w:numId="18" w16cid:durableId="1528594388">
    <w:abstractNumId w:val="30"/>
  </w:num>
  <w:num w:numId="19" w16cid:durableId="1091514647">
    <w:abstractNumId w:val="32"/>
  </w:num>
  <w:num w:numId="20" w16cid:durableId="1984195911">
    <w:abstractNumId w:val="36"/>
  </w:num>
  <w:num w:numId="21" w16cid:durableId="67193683">
    <w:abstractNumId w:val="37"/>
  </w:num>
  <w:num w:numId="22" w16cid:durableId="2049454707">
    <w:abstractNumId w:val="38"/>
  </w:num>
  <w:num w:numId="23" w16cid:durableId="806047006">
    <w:abstractNumId w:val="39"/>
  </w:num>
  <w:num w:numId="24" w16cid:durableId="957880693">
    <w:abstractNumId w:val="97"/>
  </w:num>
  <w:num w:numId="25" w16cid:durableId="1320842360">
    <w:abstractNumId w:val="55"/>
  </w:num>
  <w:num w:numId="26" w16cid:durableId="1949506250">
    <w:abstractNumId w:val="62"/>
  </w:num>
  <w:num w:numId="27" w16cid:durableId="1585144740">
    <w:abstractNumId w:val="67"/>
  </w:num>
  <w:num w:numId="28" w16cid:durableId="1473014985">
    <w:abstractNumId w:val="88"/>
  </w:num>
  <w:num w:numId="29" w16cid:durableId="964195046">
    <w:abstractNumId w:val="56"/>
  </w:num>
  <w:num w:numId="30" w16cid:durableId="601953798">
    <w:abstractNumId w:val="40"/>
  </w:num>
  <w:num w:numId="31" w16cid:durableId="328869000">
    <w:abstractNumId w:val="49"/>
  </w:num>
  <w:num w:numId="32" w16cid:durableId="931428344">
    <w:abstractNumId w:val="41"/>
  </w:num>
  <w:num w:numId="33" w16cid:durableId="705450285">
    <w:abstractNumId w:val="104"/>
  </w:num>
  <w:num w:numId="34" w16cid:durableId="1629970737">
    <w:abstractNumId w:val="103"/>
  </w:num>
  <w:num w:numId="35" w16cid:durableId="1570263471">
    <w:abstractNumId w:val="68"/>
  </w:num>
  <w:num w:numId="36" w16cid:durableId="1972519829">
    <w:abstractNumId w:val="71"/>
  </w:num>
  <w:num w:numId="37" w16cid:durableId="1679699798">
    <w:abstractNumId w:val="92"/>
  </w:num>
  <w:num w:numId="38" w16cid:durableId="864750121">
    <w:abstractNumId w:val="95"/>
  </w:num>
  <w:num w:numId="39" w16cid:durableId="1774133063">
    <w:abstractNumId w:val="77"/>
  </w:num>
  <w:num w:numId="40" w16cid:durableId="467210368">
    <w:abstractNumId w:val="101"/>
  </w:num>
  <w:num w:numId="41" w16cid:durableId="846673197">
    <w:abstractNumId w:val="65"/>
  </w:num>
  <w:num w:numId="42" w16cid:durableId="1250308643">
    <w:abstractNumId w:val="63"/>
  </w:num>
  <w:num w:numId="43" w16cid:durableId="637536586">
    <w:abstractNumId w:val="61"/>
  </w:num>
  <w:num w:numId="44" w16cid:durableId="34164450">
    <w:abstractNumId w:val="58"/>
  </w:num>
  <w:num w:numId="45" w16cid:durableId="61564035">
    <w:abstractNumId w:val="85"/>
  </w:num>
  <w:num w:numId="46" w16cid:durableId="823936145">
    <w:abstractNumId w:val="57"/>
  </w:num>
  <w:num w:numId="47" w16cid:durableId="1038161839">
    <w:abstractNumId w:val="42"/>
  </w:num>
  <w:num w:numId="48" w16cid:durableId="1101032083">
    <w:abstractNumId w:val="94"/>
  </w:num>
  <w:num w:numId="49" w16cid:durableId="1457140048">
    <w:abstractNumId w:val="59"/>
  </w:num>
  <w:num w:numId="50" w16cid:durableId="301035685">
    <w:abstractNumId w:val="93"/>
  </w:num>
  <w:num w:numId="51" w16cid:durableId="1189762024">
    <w:abstractNumId w:val="47"/>
  </w:num>
  <w:num w:numId="52" w16cid:durableId="742216669">
    <w:abstractNumId w:val="60"/>
  </w:num>
  <w:num w:numId="53" w16cid:durableId="157428938">
    <w:abstractNumId w:val="43"/>
  </w:num>
  <w:num w:numId="54" w16cid:durableId="2141606232">
    <w:abstractNumId w:val="36"/>
    <w:lvlOverride w:ilvl="0">
      <w:startOverride w:val="1"/>
    </w:lvlOverride>
  </w:num>
  <w:num w:numId="55" w16cid:durableId="1966889664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97160337">
    <w:abstractNumId w:val="87"/>
  </w:num>
  <w:num w:numId="57" w16cid:durableId="1664316838">
    <w:abstractNumId w:val="86"/>
  </w:num>
  <w:num w:numId="58" w16cid:durableId="109290025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351906553">
    <w:abstractNumId w:val="54"/>
  </w:num>
  <w:num w:numId="60" w16cid:durableId="10169259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7628953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98208126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80743352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814838113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824152247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524903468">
    <w:abstractNumId w:val="13"/>
  </w:num>
  <w:num w:numId="67" w16cid:durableId="367725262">
    <w:abstractNumId w:val="46"/>
  </w:num>
  <w:num w:numId="68" w16cid:durableId="869804746">
    <w:abstractNumId w:val="2"/>
    <w:lvlOverride w:ilvl="0">
      <w:startOverride w:val="1"/>
    </w:lvlOverride>
  </w:num>
  <w:num w:numId="69" w16cid:durableId="1016493887">
    <w:abstractNumId w:val="15"/>
    <w:lvlOverride w:ilvl="0">
      <w:startOverride w:val="1"/>
    </w:lvlOverride>
  </w:num>
  <w:num w:numId="70" w16cid:durableId="2057390159">
    <w:abstractNumId w:val="8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993799802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839465853">
    <w:abstractNumId w:val="16"/>
    <w:lvlOverride w:ilvl="0">
      <w:startOverride w:val="1"/>
    </w:lvlOverride>
  </w:num>
  <w:num w:numId="73" w16cid:durableId="1883589267">
    <w:abstractNumId w:val="3"/>
    <w:lvlOverride w:ilvl="0">
      <w:startOverride w:val="3"/>
    </w:lvlOverride>
  </w:num>
  <w:num w:numId="74" w16cid:durableId="78900967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442460899">
    <w:abstractNumId w:val="5"/>
    <w:lvlOverride w:ilvl="0">
      <w:startOverride w:val="1"/>
    </w:lvlOverride>
  </w:num>
  <w:num w:numId="76" w16cid:durableId="1491749770">
    <w:abstractNumId w:val="6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95540558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2041661060">
    <w:abstractNumId w:val="27"/>
    <w:lvlOverride w:ilvl="0">
      <w:startOverride w:val="1"/>
    </w:lvlOverride>
  </w:num>
  <w:num w:numId="79" w16cid:durableId="17862697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938606921">
    <w:abstractNumId w:val="23"/>
    <w:lvlOverride w:ilvl="0">
      <w:startOverride w:val="1"/>
    </w:lvlOverride>
  </w:num>
  <w:num w:numId="81" w16cid:durableId="2137983538">
    <w:abstractNumId w:val="30"/>
    <w:lvlOverride w:ilvl="0">
      <w:startOverride w:val="1"/>
    </w:lvlOverride>
  </w:num>
  <w:num w:numId="82" w16cid:durableId="1624538330">
    <w:abstractNumId w:val="7"/>
    <w:lvlOverride w:ilvl="0">
      <w:startOverride w:val="2"/>
    </w:lvlOverride>
  </w:num>
  <w:num w:numId="83" w16cid:durableId="49117480">
    <w:abstractNumId w:val="14"/>
    <w:lvlOverride w:ilvl="0">
      <w:startOverride w:val="1"/>
    </w:lvlOverride>
  </w:num>
  <w:num w:numId="84" w16cid:durableId="1254556438">
    <w:abstractNumId w:val="8"/>
    <w:lvlOverride w:ilvl="0">
      <w:startOverride w:val="1"/>
    </w:lvlOverride>
  </w:num>
  <w:num w:numId="85" w16cid:durableId="393354288">
    <w:abstractNumId w:val="32"/>
    <w:lvlOverride w:ilvl="0">
      <w:startOverride w:val="2"/>
    </w:lvlOverride>
  </w:num>
  <w:num w:numId="86" w16cid:durableId="413206403">
    <w:abstractNumId w:val="10"/>
    <w:lvlOverride w:ilvl="0">
      <w:startOverride w:val="1"/>
    </w:lvlOverride>
  </w:num>
  <w:num w:numId="87" w16cid:durableId="1668289342">
    <w:abstractNumId w:val="9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2017027118">
    <w:abstractNumId w:val="9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29552762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70374865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50444498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6687033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965356000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8873768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100561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74061572">
    <w:abstractNumId w:val="39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39173869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159324675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289626314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392436882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12987969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265963521">
    <w:abstractNumId w:val="18"/>
    <w:lvlOverride w:ilvl="0">
      <w:startOverride w:val="1"/>
    </w:lvlOverride>
  </w:num>
  <w:num w:numId="103" w16cid:durableId="428964233">
    <w:abstractNumId w:val="79"/>
  </w:num>
  <w:num w:numId="104" w16cid:durableId="1028530579">
    <w:abstractNumId w:val="84"/>
  </w:num>
  <w:num w:numId="105" w16cid:durableId="1206143394">
    <w:abstractNumId w:val="78"/>
  </w:num>
  <w:num w:numId="106" w16cid:durableId="338890900">
    <w:abstractNumId w:val="50"/>
  </w:num>
  <w:num w:numId="107" w16cid:durableId="906259671">
    <w:abstractNumId w:val="76"/>
  </w:num>
  <w:num w:numId="108" w16cid:durableId="1372653602">
    <w:abstractNumId w:val="64"/>
  </w:num>
  <w:num w:numId="109" w16cid:durableId="653530570">
    <w:abstractNumId w:val="82"/>
  </w:num>
  <w:num w:numId="110" w16cid:durableId="156313322">
    <w:abstractNumId w:val="66"/>
  </w:num>
  <w:num w:numId="111" w16cid:durableId="115874059">
    <w:abstractNumId w:val="72"/>
  </w:num>
  <w:num w:numId="112" w16cid:durableId="1708917251">
    <w:abstractNumId w:val="44"/>
  </w:num>
  <w:num w:numId="113" w16cid:durableId="1768647125">
    <w:abstractNumId w:val="98"/>
  </w:num>
  <w:num w:numId="114" w16cid:durableId="1374114925">
    <w:abstractNumId w:val="91"/>
  </w:num>
  <w:num w:numId="115" w16cid:durableId="578445418">
    <w:abstractNumId w:val="51"/>
  </w:num>
  <w:num w:numId="116" w16cid:durableId="329022395">
    <w:abstractNumId w:val="53"/>
  </w:num>
  <w:num w:numId="117" w16cid:durableId="89278883">
    <w:abstractNumId w:val="74"/>
  </w:num>
  <w:num w:numId="118" w16cid:durableId="1015615752">
    <w:abstractNumId w:val="80"/>
  </w:num>
  <w:num w:numId="119" w16cid:durableId="30809694">
    <w:abstractNumId w:val="69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604458382">
    <w:abstractNumId w:val="45"/>
  </w:num>
  <w:num w:numId="121" w16cid:durableId="420219335">
    <w:abstractNumId w:val="70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023"/>
    <w:rsid w:val="00002482"/>
    <w:rsid w:val="00002576"/>
    <w:rsid w:val="00002858"/>
    <w:rsid w:val="0000402A"/>
    <w:rsid w:val="0000455A"/>
    <w:rsid w:val="00004C4D"/>
    <w:rsid w:val="00010A88"/>
    <w:rsid w:val="000114E1"/>
    <w:rsid w:val="0001441C"/>
    <w:rsid w:val="00014EF6"/>
    <w:rsid w:val="000158D4"/>
    <w:rsid w:val="00017BA7"/>
    <w:rsid w:val="00017C2A"/>
    <w:rsid w:val="0002572B"/>
    <w:rsid w:val="00027F9D"/>
    <w:rsid w:val="000302F5"/>
    <w:rsid w:val="00032FE4"/>
    <w:rsid w:val="00044589"/>
    <w:rsid w:val="00044D3D"/>
    <w:rsid w:val="0004518A"/>
    <w:rsid w:val="00046B45"/>
    <w:rsid w:val="000472C5"/>
    <w:rsid w:val="00047315"/>
    <w:rsid w:val="00047F9F"/>
    <w:rsid w:val="00051EFE"/>
    <w:rsid w:val="0005407A"/>
    <w:rsid w:val="000549F8"/>
    <w:rsid w:val="00054DA2"/>
    <w:rsid w:val="00057B27"/>
    <w:rsid w:val="000621DD"/>
    <w:rsid w:val="00062EF6"/>
    <w:rsid w:val="00065864"/>
    <w:rsid w:val="00065CAA"/>
    <w:rsid w:val="00071396"/>
    <w:rsid w:val="00073A65"/>
    <w:rsid w:val="00073E06"/>
    <w:rsid w:val="00074C86"/>
    <w:rsid w:val="0007529C"/>
    <w:rsid w:val="00077213"/>
    <w:rsid w:val="00077E13"/>
    <w:rsid w:val="0008171E"/>
    <w:rsid w:val="00081BA0"/>
    <w:rsid w:val="00081D93"/>
    <w:rsid w:val="00085E61"/>
    <w:rsid w:val="00086663"/>
    <w:rsid w:val="00092034"/>
    <w:rsid w:val="00092971"/>
    <w:rsid w:val="00092980"/>
    <w:rsid w:val="00093450"/>
    <w:rsid w:val="00093476"/>
    <w:rsid w:val="00094921"/>
    <w:rsid w:val="00095F7D"/>
    <w:rsid w:val="00096939"/>
    <w:rsid w:val="00096A65"/>
    <w:rsid w:val="00097858"/>
    <w:rsid w:val="000A08E9"/>
    <w:rsid w:val="000A259D"/>
    <w:rsid w:val="000A46C7"/>
    <w:rsid w:val="000A4A74"/>
    <w:rsid w:val="000A4D2C"/>
    <w:rsid w:val="000A7CEF"/>
    <w:rsid w:val="000B22CC"/>
    <w:rsid w:val="000B26F3"/>
    <w:rsid w:val="000B4DA1"/>
    <w:rsid w:val="000B576F"/>
    <w:rsid w:val="000B60ED"/>
    <w:rsid w:val="000C144F"/>
    <w:rsid w:val="000C63DB"/>
    <w:rsid w:val="000C71F8"/>
    <w:rsid w:val="000C72E6"/>
    <w:rsid w:val="000D0984"/>
    <w:rsid w:val="000D0E0D"/>
    <w:rsid w:val="000D3304"/>
    <w:rsid w:val="000D3A1D"/>
    <w:rsid w:val="000D450A"/>
    <w:rsid w:val="000D4764"/>
    <w:rsid w:val="000D6052"/>
    <w:rsid w:val="000D63C4"/>
    <w:rsid w:val="000E02FB"/>
    <w:rsid w:val="000E04BB"/>
    <w:rsid w:val="000E11C4"/>
    <w:rsid w:val="000E6076"/>
    <w:rsid w:val="000E680E"/>
    <w:rsid w:val="000E6B65"/>
    <w:rsid w:val="000F02A9"/>
    <w:rsid w:val="000F0DB1"/>
    <w:rsid w:val="000F0E60"/>
    <w:rsid w:val="000F144B"/>
    <w:rsid w:val="000F2154"/>
    <w:rsid w:val="000F531D"/>
    <w:rsid w:val="001007A1"/>
    <w:rsid w:val="00101992"/>
    <w:rsid w:val="00101B82"/>
    <w:rsid w:val="001061B4"/>
    <w:rsid w:val="00111ED5"/>
    <w:rsid w:val="0011397A"/>
    <w:rsid w:val="0011517D"/>
    <w:rsid w:val="001164A1"/>
    <w:rsid w:val="0012074A"/>
    <w:rsid w:val="00121466"/>
    <w:rsid w:val="001214E1"/>
    <w:rsid w:val="00122A2D"/>
    <w:rsid w:val="001236A1"/>
    <w:rsid w:val="001258E7"/>
    <w:rsid w:val="00127F5E"/>
    <w:rsid w:val="0013388B"/>
    <w:rsid w:val="001367B4"/>
    <w:rsid w:val="00136FE6"/>
    <w:rsid w:val="00137A1F"/>
    <w:rsid w:val="00140BD6"/>
    <w:rsid w:val="00141A90"/>
    <w:rsid w:val="00142A0C"/>
    <w:rsid w:val="001430A1"/>
    <w:rsid w:val="00145665"/>
    <w:rsid w:val="00146A79"/>
    <w:rsid w:val="001479F2"/>
    <w:rsid w:val="00152F29"/>
    <w:rsid w:val="00154288"/>
    <w:rsid w:val="001578B2"/>
    <w:rsid w:val="00164067"/>
    <w:rsid w:val="001644C2"/>
    <w:rsid w:val="00164E95"/>
    <w:rsid w:val="001652F2"/>
    <w:rsid w:val="00167C20"/>
    <w:rsid w:val="00167D66"/>
    <w:rsid w:val="001700E8"/>
    <w:rsid w:val="00170291"/>
    <w:rsid w:val="00170432"/>
    <w:rsid w:val="00171524"/>
    <w:rsid w:val="00171666"/>
    <w:rsid w:val="00171D78"/>
    <w:rsid w:val="00172446"/>
    <w:rsid w:val="00173BBE"/>
    <w:rsid w:val="001756F1"/>
    <w:rsid w:val="00177024"/>
    <w:rsid w:val="001772EE"/>
    <w:rsid w:val="00181382"/>
    <w:rsid w:val="001844A4"/>
    <w:rsid w:val="00187653"/>
    <w:rsid w:val="00187B34"/>
    <w:rsid w:val="00194C1C"/>
    <w:rsid w:val="00196551"/>
    <w:rsid w:val="0019799A"/>
    <w:rsid w:val="001A25E6"/>
    <w:rsid w:val="001A6D8F"/>
    <w:rsid w:val="001A72CD"/>
    <w:rsid w:val="001A74C9"/>
    <w:rsid w:val="001A7622"/>
    <w:rsid w:val="001B0A6E"/>
    <w:rsid w:val="001B38D5"/>
    <w:rsid w:val="001B4051"/>
    <w:rsid w:val="001B4AE7"/>
    <w:rsid w:val="001B688F"/>
    <w:rsid w:val="001B6C03"/>
    <w:rsid w:val="001B6C74"/>
    <w:rsid w:val="001B7B02"/>
    <w:rsid w:val="001C496B"/>
    <w:rsid w:val="001C5B6A"/>
    <w:rsid w:val="001C60CB"/>
    <w:rsid w:val="001C68B4"/>
    <w:rsid w:val="001C6FE6"/>
    <w:rsid w:val="001C789A"/>
    <w:rsid w:val="001D16C7"/>
    <w:rsid w:val="001D1A96"/>
    <w:rsid w:val="001D1B2F"/>
    <w:rsid w:val="001D5145"/>
    <w:rsid w:val="001E14D6"/>
    <w:rsid w:val="001E2D57"/>
    <w:rsid w:val="001E33E1"/>
    <w:rsid w:val="001F0B2E"/>
    <w:rsid w:val="001F39EC"/>
    <w:rsid w:val="001F5FDD"/>
    <w:rsid w:val="00202E36"/>
    <w:rsid w:val="00205187"/>
    <w:rsid w:val="00206CC8"/>
    <w:rsid w:val="00211E2E"/>
    <w:rsid w:val="00212DD5"/>
    <w:rsid w:val="0021391D"/>
    <w:rsid w:val="002144DC"/>
    <w:rsid w:val="00214644"/>
    <w:rsid w:val="002149E0"/>
    <w:rsid w:val="00214B7F"/>
    <w:rsid w:val="00215588"/>
    <w:rsid w:val="00215FAF"/>
    <w:rsid w:val="00216DD3"/>
    <w:rsid w:val="002207AF"/>
    <w:rsid w:val="002223E8"/>
    <w:rsid w:val="00222D41"/>
    <w:rsid w:val="002236F3"/>
    <w:rsid w:val="002240B0"/>
    <w:rsid w:val="00224F5E"/>
    <w:rsid w:val="00226352"/>
    <w:rsid w:val="00231586"/>
    <w:rsid w:val="0023271D"/>
    <w:rsid w:val="00232B9C"/>
    <w:rsid w:val="00234120"/>
    <w:rsid w:val="00235140"/>
    <w:rsid w:val="00235ED8"/>
    <w:rsid w:val="00237884"/>
    <w:rsid w:val="00237BD5"/>
    <w:rsid w:val="00241D5E"/>
    <w:rsid w:val="00242B1E"/>
    <w:rsid w:val="00243812"/>
    <w:rsid w:val="002447A1"/>
    <w:rsid w:val="002453FE"/>
    <w:rsid w:val="00247CCC"/>
    <w:rsid w:val="00251225"/>
    <w:rsid w:val="0025459E"/>
    <w:rsid w:val="002548F2"/>
    <w:rsid w:val="002557E9"/>
    <w:rsid w:val="00256968"/>
    <w:rsid w:val="00257D19"/>
    <w:rsid w:val="002609DF"/>
    <w:rsid w:val="00263053"/>
    <w:rsid w:val="00263852"/>
    <w:rsid w:val="00265275"/>
    <w:rsid w:val="002653D0"/>
    <w:rsid w:val="002664C1"/>
    <w:rsid w:val="00266A1E"/>
    <w:rsid w:val="00272B41"/>
    <w:rsid w:val="00274CB0"/>
    <w:rsid w:val="00277C5D"/>
    <w:rsid w:val="002800AA"/>
    <w:rsid w:val="00280AE5"/>
    <w:rsid w:val="00280E9C"/>
    <w:rsid w:val="0028484A"/>
    <w:rsid w:val="002862C7"/>
    <w:rsid w:val="00287043"/>
    <w:rsid w:val="002876E5"/>
    <w:rsid w:val="00294478"/>
    <w:rsid w:val="00294F14"/>
    <w:rsid w:val="00295BA6"/>
    <w:rsid w:val="00297E9E"/>
    <w:rsid w:val="002A0317"/>
    <w:rsid w:val="002A489A"/>
    <w:rsid w:val="002A5BC0"/>
    <w:rsid w:val="002B13ED"/>
    <w:rsid w:val="002B1828"/>
    <w:rsid w:val="002B2829"/>
    <w:rsid w:val="002B2A6B"/>
    <w:rsid w:val="002B6575"/>
    <w:rsid w:val="002C1F57"/>
    <w:rsid w:val="002C2DD8"/>
    <w:rsid w:val="002C3554"/>
    <w:rsid w:val="002D080F"/>
    <w:rsid w:val="002D225C"/>
    <w:rsid w:val="002D3639"/>
    <w:rsid w:val="002D3D1F"/>
    <w:rsid w:val="002D4A11"/>
    <w:rsid w:val="002D6B5F"/>
    <w:rsid w:val="002D72AA"/>
    <w:rsid w:val="002E7406"/>
    <w:rsid w:val="002E7CE9"/>
    <w:rsid w:val="002F3058"/>
    <w:rsid w:val="002F5884"/>
    <w:rsid w:val="002F6A7F"/>
    <w:rsid w:val="003003CE"/>
    <w:rsid w:val="00300A1C"/>
    <w:rsid w:val="0030627E"/>
    <w:rsid w:val="00307866"/>
    <w:rsid w:val="0031431D"/>
    <w:rsid w:val="003160A0"/>
    <w:rsid w:val="00323B2B"/>
    <w:rsid w:val="00324C23"/>
    <w:rsid w:val="0032561B"/>
    <w:rsid w:val="0032609B"/>
    <w:rsid w:val="00327C2E"/>
    <w:rsid w:val="00332F34"/>
    <w:rsid w:val="003335E4"/>
    <w:rsid w:val="0033547C"/>
    <w:rsid w:val="00336BEE"/>
    <w:rsid w:val="00337EEB"/>
    <w:rsid w:val="00337FDE"/>
    <w:rsid w:val="00341224"/>
    <w:rsid w:val="003431A5"/>
    <w:rsid w:val="0034421E"/>
    <w:rsid w:val="003447F0"/>
    <w:rsid w:val="00345AC8"/>
    <w:rsid w:val="003502D9"/>
    <w:rsid w:val="00352A95"/>
    <w:rsid w:val="003533BB"/>
    <w:rsid w:val="00353F88"/>
    <w:rsid w:val="003544E8"/>
    <w:rsid w:val="00355954"/>
    <w:rsid w:val="00360884"/>
    <w:rsid w:val="00361786"/>
    <w:rsid w:val="00364EC9"/>
    <w:rsid w:val="00365E8A"/>
    <w:rsid w:val="00367710"/>
    <w:rsid w:val="00370C73"/>
    <w:rsid w:val="00374FE6"/>
    <w:rsid w:val="00377EFC"/>
    <w:rsid w:val="0038175A"/>
    <w:rsid w:val="00382467"/>
    <w:rsid w:val="003913B4"/>
    <w:rsid w:val="00391F0B"/>
    <w:rsid w:val="00392737"/>
    <w:rsid w:val="003959F4"/>
    <w:rsid w:val="0039684E"/>
    <w:rsid w:val="003968C6"/>
    <w:rsid w:val="003A07DB"/>
    <w:rsid w:val="003A212E"/>
    <w:rsid w:val="003A267E"/>
    <w:rsid w:val="003A37D2"/>
    <w:rsid w:val="003A3961"/>
    <w:rsid w:val="003A413C"/>
    <w:rsid w:val="003A5FCB"/>
    <w:rsid w:val="003B0576"/>
    <w:rsid w:val="003B08DE"/>
    <w:rsid w:val="003B5A3A"/>
    <w:rsid w:val="003B60EE"/>
    <w:rsid w:val="003C2836"/>
    <w:rsid w:val="003C351D"/>
    <w:rsid w:val="003C4077"/>
    <w:rsid w:val="003C5669"/>
    <w:rsid w:val="003C6138"/>
    <w:rsid w:val="003C6757"/>
    <w:rsid w:val="003C6B50"/>
    <w:rsid w:val="003C7111"/>
    <w:rsid w:val="003C7E67"/>
    <w:rsid w:val="003C7E82"/>
    <w:rsid w:val="003D02D4"/>
    <w:rsid w:val="003D09BC"/>
    <w:rsid w:val="003D1407"/>
    <w:rsid w:val="003D16EB"/>
    <w:rsid w:val="003D5F72"/>
    <w:rsid w:val="003D7001"/>
    <w:rsid w:val="003E07CC"/>
    <w:rsid w:val="003E0D54"/>
    <w:rsid w:val="003E25FA"/>
    <w:rsid w:val="003E448A"/>
    <w:rsid w:val="003E746B"/>
    <w:rsid w:val="003F1EF4"/>
    <w:rsid w:val="003F2130"/>
    <w:rsid w:val="003F2C71"/>
    <w:rsid w:val="003F4E12"/>
    <w:rsid w:val="003F6569"/>
    <w:rsid w:val="003F7658"/>
    <w:rsid w:val="00400A63"/>
    <w:rsid w:val="00402317"/>
    <w:rsid w:val="00405AA7"/>
    <w:rsid w:val="00405CA4"/>
    <w:rsid w:val="00407F98"/>
    <w:rsid w:val="004101B8"/>
    <w:rsid w:val="004141CB"/>
    <w:rsid w:val="00415C94"/>
    <w:rsid w:val="00416088"/>
    <w:rsid w:val="004177CA"/>
    <w:rsid w:val="004210C5"/>
    <w:rsid w:val="00421CF3"/>
    <w:rsid w:val="004230E0"/>
    <w:rsid w:val="0043016D"/>
    <w:rsid w:val="0043158E"/>
    <w:rsid w:val="0043331A"/>
    <w:rsid w:val="004348FF"/>
    <w:rsid w:val="004353C5"/>
    <w:rsid w:val="00437294"/>
    <w:rsid w:val="00440D99"/>
    <w:rsid w:val="004410E3"/>
    <w:rsid w:val="004410FC"/>
    <w:rsid w:val="004415CF"/>
    <w:rsid w:val="004438DD"/>
    <w:rsid w:val="00445654"/>
    <w:rsid w:val="004456DE"/>
    <w:rsid w:val="004474BB"/>
    <w:rsid w:val="00447AD8"/>
    <w:rsid w:val="004552EF"/>
    <w:rsid w:val="0045582E"/>
    <w:rsid w:val="00455C36"/>
    <w:rsid w:val="004561A3"/>
    <w:rsid w:val="00463872"/>
    <w:rsid w:val="004651BD"/>
    <w:rsid w:val="004666A7"/>
    <w:rsid w:val="004667FD"/>
    <w:rsid w:val="0046727F"/>
    <w:rsid w:val="0047008B"/>
    <w:rsid w:val="00474644"/>
    <w:rsid w:val="00474EB1"/>
    <w:rsid w:val="004751E2"/>
    <w:rsid w:val="00481E16"/>
    <w:rsid w:val="00481EF2"/>
    <w:rsid w:val="004845F0"/>
    <w:rsid w:val="00487606"/>
    <w:rsid w:val="004902C2"/>
    <w:rsid w:val="00491046"/>
    <w:rsid w:val="0049108B"/>
    <w:rsid w:val="00492867"/>
    <w:rsid w:val="00497BCB"/>
    <w:rsid w:val="004A06E6"/>
    <w:rsid w:val="004A2D03"/>
    <w:rsid w:val="004A3382"/>
    <w:rsid w:val="004A3D96"/>
    <w:rsid w:val="004A56DA"/>
    <w:rsid w:val="004A6F40"/>
    <w:rsid w:val="004B04E9"/>
    <w:rsid w:val="004B2CBA"/>
    <w:rsid w:val="004B4129"/>
    <w:rsid w:val="004B4B87"/>
    <w:rsid w:val="004B4E78"/>
    <w:rsid w:val="004B5939"/>
    <w:rsid w:val="004B5BEE"/>
    <w:rsid w:val="004C03D8"/>
    <w:rsid w:val="004C0B5F"/>
    <w:rsid w:val="004C0CE4"/>
    <w:rsid w:val="004C4826"/>
    <w:rsid w:val="004C50AB"/>
    <w:rsid w:val="004C5770"/>
    <w:rsid w:val="004C7B6C"/>
    <w:rsid w:val="004D0491"/>
    <w:rsid w:val="004D1D5F"/>
    <w:rsid w:val="004D59AC"/>
    <w:rsid w:val="004D798B"/>
    <w:rsid w:val="004E2DB9"/>
    <w:rsid w:val="004E5369"/>
    <w:rsid w:val="004E71C8"/>
    <w:rsid w:val="004E73F3"/>
    <w:rsid w:val="004E7F34"/>
    <w:rsid w:val="004F23FB"/>
    <w:rsid w:val="004F36EC"/>
    <w:rsid w:val="004F4ED4"/>
    <w:rsid w:val="004F7EC7"/>
    <w:rsid w:val="004F7F37"/>
    <w:rsid w:val="005004CF"/>
    <w:rsid w:val="00501E9F"/>
    <w:rsid w:val="00502D0E"/>
    <w:rsid w:val="00503034"/>
    <w:rsid w:val="005060A0"/>
    <w:rsid w:val="00506B99"/>
    <w:rsid w:val="00507434"/>
    <w:rsid w:val="005101D7"/>
    <w:rsid w:val="005131A4"/>
    <w:rsid w:val="00513E9E"/>
    <w:rsid w:val="00516808"/>
    <w:rsid w:val="0052174B"/>
    <w:rsid w:val="0052269A"/>
    <w:rsid w:val="00532891"/>
    <w:rsid w:val="0053351C"/>
    <w:rsid w:val="00535790"/>
    <w:rsid w:val="00541906"/>
    <w:rsid w:val="00542478"/>
    <w:rsid w:val="00544382"/>
    <w:rsid w:val="00545324"/>
    <w:rsid w:val="0055029E"/>
    <w:rsid w:val="005516AC"/>
    <w:rsid w:val="00555826"/>
    <w:rsid w:val="00555C74"/>
    <w:rsid w:val="00555DB2"/>
    <w:rsid w:val="00562AFC"/>
    <w:rsid w:val="005638D7"/>
    <w:rsid w:val="00564B72"/>
    <w:rsid w:val="00565117"/>
    <w:rsid w:val="005706AD"/>
    <w:rsid w:val="00574765"/>
    <w:rsid w:val="0057549F"/>
    <w:rsid w:val="00576F88"/>
    <w:rsid w:val="00583AED"/>
    <w:rsid w:val="0058577A"/>
    <w:rsid w:val="00591C37"/>
    <w:rsid w:val="00593DF6"/>
    <w:rsid w:val="005952FA"/>
    <w:rsid w:val="00596C6A"/>
    <w:rsid w:val="00597DF4"/>
    <w:rsid w:val="005A30B6"/>
    <w:rsid w:val="005A434D"/>
    <w:rsid w:val="005A6DF1"/>
    <w:rsid w:val="005A7F45"/>
    <w:rsid w:val="005B081A"/>
    <w:rsid w:val="005B1DF6"/>
    <w:rsid w:val="005B1F95"/>
    <w:rsid w:val="005B2CEE"/>
    <w:rsid w:val="005B2DFA"/>
    <w:rsid w:val="005B55A8"/>
    <w:rsid w:val="005C1C3E"/>
    <w:rsid w:val="005C28D2"/>
    <w:rsid w:val="005D0EDB"/>
    <w:rsid w:val="005D3511"/>
    <w:rsid w:val="005D57AE"/>
    <w:rsid w:val="005D60CC"/>
    <w:rsid w:val="005D6653"/>
    <w:rsid w:val="005D7307"/>
    <w:rsid w:val="005D7FA4"/>
    <w:rsid w:val="005E290A"/>
    <w:rsid w:val="005E4E69"/>
    <w:rsid w:val="005E5029"/>
    <w:rsid w:val="005E6157"/>
    <w:rsid w:val="005F115C"/>
    <w:rsid w:val="005F34BF"/>
    <w:rsid w:val="005F40EB"/>
    <w:rsid w:val="005F44B7"/>
    <w:rsid w:val="005F4934"/>
    <w:rsid w:val="005F5694"/>
    <w:rsid w:val="005F59A7"/>
    <w:rsid w:val="005F6E83"/>
    <w:rsid w:val="00602DD3"/>
    <w:rsid w:val="00602EB3"/>
    <w:rsid w:val="00603704"/>
    <w:rsid w:val="00603F4D"/>
    <w:rsid w:val="00605069"/>
    <w:rsid w:val="00610199"/>
    <w:rsid w:val="0061090B"/>
    <w:rsid w:val="00611681"/>
    <w:rsid w:val="0061267C"/>
    <w:rsid w:val="0061362B"/>
    <w:rsid w:val="0061427B"/>
    <w:rsid w:val="0061595E"/>
    <w:rsid w:val="00616C7B"/>
    <w:rsid w:val="00617023"/>
    <w:rsid w:val="00622362"/>
    <w:rsid w:val="006225E8"/>
    <w:rsid w:val="006233D8"/>
    <w:rsid w:val="0062385D"/>
    <w:rsid w:val="00623D0B"/>
    <w:rsid w:val="00627343"/>
    <w:rsid w:val="0063073C"/>
    <w:rsid w:val="00631AB2"/>
    <w:rsid w:val="0063306E"/>
    <w:rsid w:val="00634BB5"/>
    <w:rsid w:val="00635E39"/>
    <w:rsid w:val="00642A29"/>
    <w:rsid w:val="00642D52"/>
    <w:rsid w:val="006435EE"/>
    <w:rsid w:val="006441FC"/>
    <w:rsid w:val="00644E3B"/>
    <w:rsid w:val="00645DAA"/>
    <w:rsid w:val="00647CF7"/>
    <w:rsid w:val="006507F6"/>
    <w:rsid w:val="00653108"/>
    <w:rsid w:val="006536DA"/>
    <w:rsid w:val="00654DF0"/>
    <w:rsid w:val="00655883"/>
    <w:rsid w:val="00656C12"/>
    <w:rsid w:val="00656DE5"/>
    <w:rsid w:val="006624DD"/>
    <w:rsid w:val="006646E0"/>
    <w:rsid w:val="0067101F"/>
    <w:rsid w:val="006712DF"/>
    <w:rsid w:val="00680AC3"/>
    <w:rsid w:val="00682AE4"/>
    <w:rsid w:val="00682BDF"/>
    <w:rsid w:val="00684A97"/>
    <w:rsid w:val="00684F70"/>
    <w:rsid w:val="006852C7"/>
    <w:rsid w:val="006876D4"/>
    <w:rsid w:val="00694C59"/>
    <w:rsid w:val="00694D59"/>
    <w:rsid w:val="00695B0D"/>
    <w:rsid w:val="0069615D"/>
    <w:rsid w:val="006A0AAE"/>
    <w:rsid w:val="006A0E96"/>
    <w:rsid w:val="006A1D5A"/>
    <w:rsid w:val="006A2503"/>
    <w:rsid w:val="006A4261"/>
    <w:rsid w:val="006A448C"/>
    <w:rsid w:val="006A46F5"/>
    <w:rsid w:val="006A5104"/>
    <w:rsid w:val="006B1094"/>
    <w:rsid w:val="006B38E9"/>
    <w:rsid w:val="006B6F0D"/>
    <w:rsid w:val="006C0797"/>
    <w:rsid w:val="006C0B63"/>
    <w:rsid w:val="006C19AD"/>
    <w:rsid w:val="006C3E9E"/>
    <w:rsid w:val="006C6304"/>
    <w:rsid w:val="006D0CD4"/>
    <w:rsid w:val="006D0DFE"/>
    <w:rsid w:val="006D2A6C"/>
    <w:rsid w:val="006D3D97"/>
    <w:rsid w:val="006D4800"/>
    <w:rsid w:val="006D48FC"/>
    <w:rsid w:val="006D5A80"/>
    <w:rsid w:val="006D667C"/>
    <w:rsid w:val="006E24A0"/>
    <w:rsid w:val="006E2903"/>
    <w:rsid w:val="006E3181"/>
    <w:rsid w:val="006E3EAC"/>
    <w:rsid w:val="006E7447"/>
    <w:rsid w:val="006F244A"/>
    <w:rsid w:val="006F3A10"/>
    <w:rsid w:val="006F5262"/>
    <w:rsid w:val="006F68F1"/>
    <w:rsid w:val="006F6FCB"/>
    <w:rsid w:val="006F7E53"/>
    <w:rsid w:val="00705F13"/>
    <w:rsid w:val="00712DAC"/>
    <w:rsid w:val="007157F5"/>
    <w:rsid w:val="00715BE6"/>
    <w:rsid w:val="00715D1B"/>
    <w:rsid w:val="00717BC0"/>
    <w:rsid w:val="00721B23"/>
    <w:rsid w:val="00723C0A"/>
    <w:rsid w:val="0072427A"/>
    <w:rsid w:val="007262F0"/>
    <w:rsid w:val="0072725A"/>
    <w:rsid w:val="0072757B"/>
    <w:rsid w:val="00734616"/>
    <w:rsid w:val="00734B32"/>
    <w:rsid w:val="00735088"/>
    <w:rsid w:val="00736F36"/>
    <w:rsid w:val="0073733E"/>
    <w:rsid w:val="00740F23"/>
    <w:rsid w:val="0074360E"/>
    <w:rsid w:val="007438A8"/>
    <w:rsid w:val="00744BA2"/>
    <w:rsid w:val="00747706"/>
    <w:rsid w:val="00750855"/>
    <w:rsid w:val="00753E22"/>
    <w:rsid w:val="00754F45"/>
    <w:rsid w:val="0075629F"/>
    <w:rsid w:val="00756DCB"/>
    <w:rsid w:val="00757F91"/>
    <w:rsid w:val="00760CFC"/>
    <w:rsid w:val="00765DBF"/>
    <w:rsid w:val="00771389"/>
    <w:rsid w:val="00772E87"/>
    <w:rsid w:val="0077679F"/>
    <w:rsid w:val="007811B5"/>
    <w:rsid w:val="00783E2B"/>
    <w:rsid w:val="007851DE"/>
    <w:rsid w:val="0078664A"/>
    <w:rsid w:val="00786E19"/>
    <w:rsid w:val="0078750E"/>
    <w:rsid w:val="00790040"/>
    <w:rsid w:val="00791ABD"/>
    <w:rsid w:val="007940A3"/>
    <w:rsid w:val="00795037"/>
    <w:rsid w:val="007A11A0"/>
    <w:rsid w:val="007A45E8"/>
    <w:rsid w:val="007A5592"/>
    <w:rsid w:val="007A58CF"/>
    <w:rsid w:val="007A6ABF"/>
    <w:rsid w:val="007A6F70"/>
    <w:rsid w:val="007B3A1C"/>
    <w:rsid w:val="007C18C5"/>
    <w:rsid w:val="007C1D87"/>
    <w:rsid w:val="007C4115"/>
    <w:rsid w:val="007C4D9F"/>
    <w:rsid w:val="007D1F72"/>
    <w:rsid w:val="007D3452"/>
    <w:rsid w:val="007D3C9F"/>
    <w:rsid w:val="007D5CDA"/>
    <w:rsid w:val="007E0378"/>
    <w:rsid w:val="007E1302"/>
    <w:rsid w:val="007E1B17"/>
    <w:rsid w:val="007E3AA2"/>
    <w:rsid w:val="007E5768"/>
    <w:rsid w:val="007F31DE"/>
    <w:rsid w:val="007F639B"/>
    <w:rsid w:val="0080103D"/>
    <w:rsid w:val="008024E4"/>
    <w:rsid w:val="00803D8D"/>
    <w:rsid w:val="008060DD"/>
    <w:rsid w:val="00807698"/>
    <w:rsid w:val="008108D3"/>
    <w:rsid w:val="00810B01"/>
    <w:rsid w:val="00811406"/>
    <w:rsid w:val="00812027"/>
    <w:rsid w:val="00812349"/>
    <w:rsid w:val="0081405C"/>
    <w:rsid w:val="0081492A"/>
    <w:rsid w:val="00817CF7"/>
    <w:rsid w:val="0082009E"/>
    <w:rsid w:val="008206A3"/>
    <w:rsid w:val="0082077F"/>
    <w:rsid w:val="00823364"/>
    <w:rsid w:val="00824C58"/>
    <w:rsid w:val="008256BD"/>
    <w:rsid w:val="008261FD"/>
    <w:rsid w:val="008266CA"/>
    <w:rsid w:val="008336DA"/>
    <w:rsid w:val="00833A4C"/>
    <w:rsid w:val="00836F73"/>
    <w:rsid w:val="00841514"/>
    <w:rsid w:val="00841674"/>
    <w:rsid w:val="00842C5E"/>
    <w:rsid w:val="00844D8D"/>
    <w:rsid w:val="00845E8D"/>
    <w:rsid w:val="00846BB8"/>
    <w:rsid w:val="00852E42"/>
    <w:rsid w:val="00855965"/>
    <w:rsid w:val="008563E2"/>
    <w:rsid w:val="00860F65"/>
    <w:rsid w:val="00862589"/>
    <w:rsid w:val="00862C4A"/>
    <w:rsid w:val="0086426A"/>
    <w:rsid w:val="00864438"/>
    <w:rsid w:val="008652A5"/>
    <w:rsid w:val="00865322"/>
    <w:rsid w:val="008655A0"/>
    <w:rsid w:val="00865607"/>
    <w:rsid w:val="00870E3D"/>
    <w:rsid w:val="00873221"/>
    <w:rsid w:val="00873F1D"/>
    <w:rsid w:val="00875F64"/>
    <w:rsid w:val="00876E7A"/>
    <w:rsid w:val="00877207"/>
    <w:rsid w:val="00883ACF"/>
    <w:rsid w:val="00883D0B"/>
    <w:rsid w:val="00885511"/>
    <w:rsid w:val="00886E5E"/>
    <w:rsid w:val="0088746F"/>
    <w:rsid w:val="00890E3E"/>
    <w:rsid w:val="00892F80"/>
    <w:rsid w:val="00893204"/>
    <w:rsid w:val="0089668B"/>
    <w:rsid w:val="008A1122"/>
    <w:rsid w:val="008A1E4E"/>
    <w:rsid w:val="008A5894"/>
    <w:rsid w:val="008A659C"/>
    <w:rsid w:val="008A6762"/>
    <w:rsid w:val="008A6DBD"/>
    <w:rsid w:val="008B372C"/>
    <w:rsid w:val="008B6EDC"/>
    <w:rsid w:val="008B7258"/>
    <w:rsid w:val="008B788E"/>
    <w:rsid w:val="008C0B0D"/>
    <w:rsid w:val="008C2340"/>
    <w:rsid w:val="008C3074"/>
    <w:rsid w:val="008C4054"/>
    <w:rsid w:val="008C5AA3"/>
    <w:rsid w:val="008C5D63"/>
    <w:rsid w:val="008C7C2A"/>
    <w:rsid w:val="008C7C43"/>
    <w:rsid w:val="008D0474"/>
    <w:rsid w:val="008D44B0"/>
    <w:rsid w:val="008D799A"/>
    <w:rsid w:val="008E1463"/>
    <w:rsid w:val="008E391F"/>
    <w:rsid w:val="008E6896"/>
    <w:rsid w:val="008E694C"/>
    <w:rsid w:val="008E6E3F"/>
    <w:rsid w:val="008E7F27"/>
    <w:rsid w:val="008F17F2"/>
    <w:rsid w:val="008F4976"/>
    <w:rsid w:val="008F7E21"/>
    <w:rsid w:val="00900AD2"/>
    <w:rsid w:val="0090227D"/>
    <w:rsid w:val="0090247C"/>
    <w:rsid w:val="00902C2D"/>
    <w:rsid w:val="009078B4"/>
    <w:rsid w:val="00912CDB"/>
    <w:rsid w:val="0091399F"/>
    <w:rsid w:val="009140BE"/>
    <w:rsid w:val="0091530E"/>
    <w:rsid w:val="00916BA3"/>
    <w:rsid w:val="00917C3C"/>
    <w:rsid w:val="00920385"/>
    <w:rsid w:val="009208CD"/>
    <w:rsid w:val="00920FFA"/>
    <w:rsid w:val="00922AD7"/>
    <w:rsid w:val="00923700"/>
    <w:rsid w:val="00925CA2"/>
    <w:rsid w:val="00926024"/>
    <w:rsid w:val="009343B7"/>
    <w:rsid w:val="00934A0D"/>
    <w:rsid w:val="00934E4D"/>
    <w:rsid w:val="00940577"/>
    <w:rsid w:val="00942371"/>
    <w:rsid w:val="009443E2"/>
    <w:rsid w:val="0094701C"/>
    <w:rsid w:val="009543FA"/>
    <w:rsid w:val="00956DE1"/>
    <w:rsid w:val="00956FDD"/>
    <w:rsid w:val="009601DC"/>
    <w:rsid w:val="009620B6"/>
    <w:rsid w:val="009645E2"/>
    <w:rsid w:val="00964E4E"/>
    <w:rsid w:val="00967865"/>
    <w:rsid w:val="00970887"/>
    <w:rsid w:val="0097418E"/>
    <w:rsid w:val="00975659"/>
    <w:rsid w:val="009762F6"/>
    <w:rsid w:val="00976B1F"/>
    <w:rsid w:val="00977E2A"/>
    <w:rsid w:val="00980A02"/>
    <w:rsid w:val="00983723"/>
    <w:rsid w:val="009839BF"/>
    <w:rsid w:val="00984553"/>
    <w:rsid w:val="00984BF3"/>
    <w:rsid w:val="00985108"/>
    <w:rsid w:val="00991979"/>
    <w:rsid w:val="00992E5A"/>
    <w:rsid w:val="00993C6B"/>
    <w:rsid w:val="0099430D"/>
    <w:rsid w:val="009A1089"/>
    <w:rsid w:val="009A35CF"/>
    <w:rsid w:val="009A3859"/>
    <w:rsid w:val="009A6667"/>
    <w:rsid w:val="009A67E5"/>
    <w:rsid w:val="009A6F84"/>
    <w:rsid w:val="009B3E20"/>
    <w:rsid w:val="009B5AC5"/>
    <w:rsid w:val="009B72E2"/>
    <w:rsid w:val="009B7475"/>
    <w:rsid w:val="009B76BF"/>
    <w:rsid w:val="009C0E40"/>
    <w:rsid w:val="009C10BA"/>
    <w:rsid w:val="009C12D8"/>
    <w:rsid w:val="009C287B"/>
    <w:rsid w:val="009C381A"/>
    <w:rsid w:val="009C7688"/>
    <w:rsid w:val="009D250A"/>
    <w:rsid w:val="009D2D18"/>
    <w:rsid w:val="009D6631"/>
    <w:rsid w:val="009D6DF2"/>
    <w:rsid w:val="009E0F52"/>
    <w:rsid w:val="009E10AD"/>
    <w:rsid w:val="009E1F6E"/>
    <w:rsid w:val="009E2CEC"/>
    <w:rsid w:val="009E4E8A"/>
    <w:rsid w:val="009E6987"/>
    <w:rsid w:val="009E7403"/>
    <w:rsid w:val="009E75FA"/>
    <w:rsid w:val="009F0F7E"/>
    <w:rsid w:val="009F20D9"/>
    <w:rsid w:val="009F2313"/>
    <w:rsid w:val="009F3BC9"/>
    <w:rsid w:val="00A0132C"/>
    <w:rsid w:val="00A06DD0"/>
    <w:rsid w:val="00A1216A"/>
    <w:rsid w:val="00A21EBF"/>
    <w:rsid w:val="00A2204F"/>
    <w:rsid w:val="00A22193"/>
    <w:rsid w:val="00A22A85"/>
    <w:rsid w:val="00A254D2"/>
    <w:rsid w:val="00A25AB0"/>
    <w:rsid w:val="00A26BF7"/>
    <w:rsid w:val="00A2750D"/>
    <w:rsid w:val="00A31319"/>
    <w:rsid w:val="00A31A2F"/>
    <w:rsid w:val="00A37755"/>
    <w:rsid w:val="00A379A5"/>
    <w:rsid w:val="00A37C09"/>
    <w:rsid w:val="00A441CD"/>
    <w:rsid w:val="00A45110"/>
    <w:rsid w:val="00A45262"/>
    <w:rsid w:val="00A472B6"/>
    <w:rsid w:val="00A5183A"/>
    <w:rsid w:val="00A52108"/>
    <w:rsid w:val="00A539E9"/>
    <w:rsid w:val="00A54297"/>
    <w:rsid w:val="00A552AB"/>
    <w:rsid w:val="00A55871"/>
    <w:rsid w:val="00A601F4"/>
    <w:rsid w:val="00A62958"/>
    <w:rsid w:val="00A63D2E"/>
    <w:rsid w:val="00A6590D"/>
    <w:rsid w:val="00A65B9F"/>
    <w:rsid w:val="00A66AD3"/>
    <w:rsid w:val="00A67EA1"/>
    <w:rsid w:val="00A70294"/>
    <w:rsid w:val="00A714D1"/>
    <w:rsid w:val="00A768C9"/>
    <w:rsid w:val="00A76F57"/>
    <w:rsid w:val="00A802CF"/>
    <w:rsid w:val="00A84079"/>
    <w:rsid w:val="00A8524C"/>
    <w:rsid w:val="00A85D54"/>
    <w:rsid w:val="00A86354"/>
    <w:rsid w:val="00A86396"/>
    <w:rsid w:val="00A91E16"/>
    <w:rsid w:val="00AB1C01"/>
    <w:rsid w:val="00AB1E44"/>
    <w:rsid w:val="00AB22EC"/>
    <w:rsid w:val="00AB2494"/>
    <w:rsid w:val="00AB654F"/>
    <w:rsid w:val="00AB6D8A"/>
    <w:rsid w:val="00AC06C8"/>
    <w:rsid w:val="00AC0C6F"/>
    <w:rsid w:val="00AC4301"/>
    <w:rsid w:val="00AD0CFC"/>
    <w:rsid w:val="00AD1453"/>
    <w:rsid w:val="00AE15E6"/>
    <w:rsid w:val="00AE2917"/>
    <w:rsid w:val="00AE3E93"/>
    <w:rsid w:val="00AE4BBF"/>
    <w:rsid w:val="00AE7245"/>
    <w:rsid w:val="00AF0DB5"/>
    <w:rsid w:val="00AF226C"/>
    <w:rsid w:val="00AF42E1"/>
    <w:rsid w:val="00AF474A"/>
    <w:rsid w:val="00AF60EB"/>
    <w:rsid w:val="00AF666A"/>
    <w:rsid w:val="00B007BD"/>
    <w:rsid w:val="00B0154C"/>
    <w:rsid w:val="00B07595"/>
    <w:rsid w:val="00B111AD"/>
    <w:rsid w:val="00B12DFA"/>
    <w:rsid w:val="00B13801"/>
    <w:rsid w:val="00B13D90"/>
    <w:rsid w:val="00B2007A"/>
    <w:rsid w:val="00B24A09"/>
    <w:rsid w:val="00B27233"/>
    <w:rsid w:val="00B27B96"/>
    <w:rsid w:val="00B30C7D"/>
    <w:rsid w:val="00B3225B"/>
    <w:rsid w:val="00B322EC"/>
    <w:rsid w:val="00B3390D"/>
    <w:rsid w:val="00B33CA3"/>
    <w:rsid w:val="00B34588"/>
    <w:rsid w:val="00B34609"/>
    <w:rsid w:val="00B346C6"/>
    <w:rsid w:val="00B3569E"/>
    <w:rsid w:val="00B423D0"/>
    <w:rsid w:val="00B4625E"/>
    <w:rsid w:val="00B4735F"/>
    <w:rsid w:val="00B50455"/>
    <w:rsid w:val="00B53DF9"/>
    <w:rsid w:val="00B541FB"/>
    <w:rsid w:val="00B55B6A"/>
    <w:rsid w:val="00B55C46"/>
    <w:rsid w:val="00B62590"/>
    <w:rsid w:val="00B63C75"/>
    <w:rsid w:val="00B70758"/>
    <w:rsid w:val="00B73A6D"/>
    <w:rsid w:val="00B74F54"/>
    <w:rsid w:val="00B771BE"/>
    <w:rsid w:val="00B771EB"/>
    <w:rsid w:val="00B77CB7"/>
    <w:rsid w:val="00B817DF"/>
    <w:rsid w:val="00B85B4E"/>
    <w:rsid w:val="00B872E2"/>
    <w:rsid w:val="00B90C36"/>
    <w:rsid w:val="00B925C0"/>
    <w:rsid w:val="00B947DB"/>
    <w:rsid w:val="00B948BA"/>
    <w:rsid w:val="00B96878"/>
    <w:rsid w:val="00B9722C"/>
    <w:rsid w:val="00BA02BD"/>
    <w:rsid w:val="00BA2CBA"/>
    <w:rsid w:val="00BA4981"/>
    <w:rsid w:val="00BA53CC"/>
    <w:rsid w:val="00BA5E9F"/>
    <w:rsid w:val="00BA65E5"/>
    <w:rsid w:val="00BA780A"/>
    <w:rsid w:val="00BB1061"/>
    <w:rsid w:val="00BB1FE0"/>
    <w:rsid w:val="00BB3FAF"/>
    <w:rsid w:val="00BB60C9"/>
    <w:rsid w:val="00BB6E40"/>
    <w:rsid w:val="00BB755B"/>
    <w:rsid w:val="00BC1E90"/>
    <w:rsid w:val="00BC2197"/>
    <w:rsid w:val="00BC2DDD"/>
    <w:rsid w:val="00BC4573"/>
    <w:rsid w:val="00BC4F9E"/>
    <w:rsid w:val="00BC5FDE"/>
    <w:rsid w:val="00BD1AFB"/>
    <w:rsid w:val="00BD41EA"/>
    <w:rsid w:val="00BE1ABD"/>
    <w:rsid w:val="00BE26FD"/>
    <w:rsid w:val="00BE2CDF"/>
    <w:rsid w:val="00BE4337"/>
    <w:rsid w:val="00BE46FD"/>
    <w:rsid w:val="00BE4CA1"/>
    <w:rsid w:val="00BE5382"/>
    <w:rsid w:val="00BF21C4"/>
    <w:rsid w:val="00BF2BC8"/>
    <w:rsid w:val="00BF4292"/>
    <w:rsid w:val="00BF77C7"/>
    <w:rsid w:val="00C03721"/>
    <w:rsid w:val="00C04F55"/>
    <w:rsid w:val="00C06C75"/>
    <w:rsid w:val="00C111E3"/>
    <w:rsid w:val="00C112CA"/>
    <w:rsid w:val="00C132E3"/>
    <w:rsid w:val="00C1351C"/>
    <w:rsid w:val="00C13675"/>
    <w:rsid w:val="00C15207"/>
    <w:rsid w:val="00C16F0B"/>
    <w:rsid w:val="00C175B5"/>
    <w:rsid w:val="00C2520C"/>
    <w:rsid w:val="00C276EE"/>
    <w:rsid w:val="00C31DD4"/>
    <w:rsid w:val="00C32275"/>
    <w:rsid w:val="00C32FB2"/>
    <w:rsid w:val="00C33FB5"/>
    <w:rsid w:val="00C36776"/>
    <w:rsid w:val="00C37F6B"/>
    <w:rsid w:val="00C43044"/>
    <w:rsid w:val="00C4693D"/>
    <w:rsid w:val="00C47DE0"/>
    <w:rsid w:val="00C51F9B"/>
    <w:rsid w:val="00C55031"/>
    <w:rsid w:val="00C57710"/>
    <w:rsid w:val="00C6086C"/>
    <w:rsid w:val="00C62764"/>
    <w:rsid w:val="00C62DF6"/>
    <w:rsid w:val="00C64A85"/>
    <w:rsid w:val="00C64B06"/>
    <w:rsid w:val="00C677FF"/>
    <w:rsid w:val="00C67F4D"/>
    <w:rsid w:val="00C70DFD"/>
    <w:rsid w:val="00C7155E"/>
    <w:rsid w:val="00C73CCB"/>
    <w:rsid w:val="00C75497"/>
    <w:rsid w:val="00C8324D"/>
    <w:rsid w:val="00C83B4C"/>
    <w:rsid w:val="00C84E92"/>
    <w:rsid w:val="00C87FA4"/>
    <w:rsid w:val="00C906C6"/>
    <w:rsid w:val="00C923FB"/>
    <w:rsid w:val="00C97977"/>
    <w:rsid w:val="00CA150A"/>
    <w:rsid w:val="00CA1DA0"/>
    <w:rsid w:val="00CA4EFC"/>
    <w:rsid w:val="00CA6986"/>
    <w:rsid w:val="00CA6D1B"/>
    <w:rsid w:val="00CA75CC"/>
    <w:rsid w:val="00CB090F"/>
    <w:rsid w:val="00CB3CC6"/>
    <w:rsid w:val="00CB4480"/>
    <w:rsid w:val="00CB4877"/>
    <w:rsid w:val="00CC3D29"/>
    <w:rsid w:val="00CC4F6C"/>
    <w:rsid w:val="00CC6FF4"/>
    <w:rsid w:val="00CD21D5"/>
    <w:rsid w:val="00CD6896"/>
    <w:rsid w:val="00CE0250"/>
    <w:rsid w:val="00CE2C87"/>
    <w:rsid w:val="00CE470A"/>
    <w:rsid w:val="00CE4CC7"/>
    <w:rsid w:val="00CE4F8E"/>
    <w:rsid w:val="00CE74CD"/>
    <w:rsid w:val="00CE7849"/>
    <w:rsid w:val="00CF01B8"/>
    <w:rsid w:val="00CF020E"/>
    <w:rsid w:val="00CF11CC"/>
    <w:rsid w:val="00CF1D76"/>
    <w:rsid w:val="00CF1F79"/>
    <w:rsid w:val="00CF3B83"/>
    <w:rsid w:val="00CF5FDC"/>
    <w:rsid w:val="00D012E6"/>
    <w:rsid w:val="00D03306"/>
    <w:rsid w:val="00D044D4"/>
    <w:rsid w:val="00D05473"/>
    <w:rsid w:val="00D06214"/>
    <w:rsid w:val="00D1004A"/>
    <w:rsid w:val="00D12547"/>
    <w:rsid w:val="00D126C0"/>
    <w:rsid w:val="00D146B0"/>
    <w:rsid w:val="00D15B2E"/>
    <w:rsid w:val="00D165BE"/>
    <w:rsid w:val="00D17325"/>
    <w:rsid w:val="00D2007D"/>
    <w:rsid w:val="00D211B2"/>
    <w:rsid w:val="00D21EBF"/>
    <w:rsid w:val="00D2343C"/>
    <w:rsid w:val="00D24236"/>
    <w:rsid w:val="00D24BBD"/>
    <w:rsid w:val="00D252B6"/>
    <w:rsid w:val="00D2681D"/>
    <w:rsid w:val="00D30A9A"/>
    <w:rsid w:val="00D30D93"/>
    <w:rsid w:val="00D31525"/>
    <w:rsid w:val="00D3317C"/>
    <w:rsid w:val="00D33728"/>
    <w:rsid w:val="00D3386C"/>
    <w:rsid w:val="00D368A1"/>
    <w:rsid w:val="00D37F0C"/>
    <w:rsid w:val="00D408E2"/>
    <w:rsid w:val="00D54B3D"/>
    <w:rsid w:val="00D563A5"/>
    <w:rsid w:val="00D564D2"/>
    <w:rsid w:val="00D601A9"/>
    <w:rsid w:val="00D60F43"/>
    <w:rsid w:val="00D61A04"/>
    <w:rsid w:val="00D6229E"/>
    <w:rsid w:val="00D622C4"/>
    <w:rsid w:val="00D628E1"/>
    <w:rsid w:val="00D66203"/>
    <w:rsid w:val="00D67679"/>
    <w:rsid w:val="00D72F89"/>
    <w:rsid w:val="00D73663"/>
    <w:rsid w:val="00D743AB"/>
    <w:rsid w:val="00D746D7"/>
    <w:rsid w:val="00D8051B"/>
    <w:rsid w:val="00D81B1C"/>
    <w:rsid w:val="00D8792C"/>
    <w:rsid w:val="00D962F0"/>
    <w:rsid w:val="00DA2323"/>
    <w:rsid w:val="00DA3FA4"/>
    <w:rsid w:val="00DA68F2"/>
    <w:rsid w:val="00DA6E12"/>
    <w:rsid w:val="00DA7C5B"/>
    <w:rsid w:val="00DB0786"/>
    <w:rsid w:val="00DB1C59"/>
    <w:rsid w:val="00DB2025"/>
    <w:rsid w:val="00DB20E1"/>
    <w:rsid w:val="00DB2A64"/>
    <w:rsid w:val="00DB3C5A"/>
    <w:rsid w:val="00DB4305"/>
    <w:rsid w:val="00DB5FFA"/>
    <w:rsid w:val="00DC02EF"/>
    <w:rsid w:val="00DC429B"/>
    <w:rsid w:val="00DD099F"/>
    <w:rsid w:val="00DD0ECB"/>
    <w:rsid w:val="00DD54D3"/>
    <w:rsid w:val="00DE03EA"/>
    <w:rsid w:val="00DE1348"/>
    <w:rsid w:val="00DE4D0F"/>
    <w:rsid w:val="00DE59C3"/>
    <w:rsid w:val="00DE5FA5"/>
    <w:rsid w:val="00DE79CC"/>
    <w:rsid w:val="00DF2633"/>
    <w:rsid w:val="00DF4AF6"/>
    <w:rsid w:val="00DF4B32"/>
    <w:rsid w:val="00DF52B5"/>
    <w:rsid w:val="00DF5FCB"/>
    <w:rsid w:val="00E00742"/>
    <w:rsid w:val="00E01456"/>
    <w:rsid w:val="00E017D9"/>
    <w:rsid w:val="00E02B20"/>
    <w:rsid w:val="00E03280"/>
    <w:rsid w:val="00E127CB"/>
    <w:rsid w:val="00E12E96"/>
    <w:rsid w:val="00E13358"/>
    <w:rsid w:val="00E13C2A"/>
    <w:rsid w:val="00E13E0B"/>
    <w:rsid w:val="00E15EC2"/>
    <w:rsid w:val="00E163F0"/>
    <w:rsid w:val="00E1751B"/>
    <w:rsid w:val="00E20465"/>
    <w:rsid w:val="00E21E57"/>
    <w:rsid w:val="00E22DEB"/>
    <w:rsid w:val="00E23A8B"/>
    <w:rsid w:val="00E253D1"/>
    <w:rsid w:val="00E263E2"/>
    <w:rsid w:val="00E307AD"/>
    <w:rsid w:val="00E30BED"/>
    <w:rsid w:val="00E36524"/>
    <w:rsid w:val="00E37761"/>
    <w:rsid w:val="00E43E34"/>
    <w:rsid w:val="00E52BEA"/>
    <w:rsid w:val="00E5369F"/>
    <w:rsid w:val="00E53A12"/>
    <w:rsid w:val="00E57D33"/>
    <w:rsid w:val="00E6120A"/>
    <w:rsid w:val="00E61D16"/>
    <w:rsid w:val="00E646BA"/>
    <w:rsid w:val="00E653CA"/>
    <w:rsid w:val="00E67105"/>
    <w:rsid w:val="00E67468"/>
    <w:rsid w:val="00E677B5"/>
    <w:rsid w:val="00E715E4"/>
    <w:rsid w:val="00E71B1A"/>
    <w:rsid w:val="00E734B8"/>
    <w:rsid w:val="00E758FF"/>
    <w:rsid w:val="00E771BB"/>
    <w:rsid w:val="00E80C83"/>
    <w:rsid w:val="00E81556"/>
    <w:rsid w:val="00E820DD"/>
    <w:rsid w:val="00E85C8A"/>
    <w:rsid w:val="00E902E7"/>
    <w:rsid w:val="00E923CB"/>
    <w:rsid w:val="00E923F9"/>
    <w:rsid w:val="00E92478"/>
    <w:rsid w:val="00E925F6"/>
    <w:rsid w:val="00E92684"/>
    <w:rsid w:val="00E92926"/>
    <w:rsid w:val="00E9428C"/>
    <w:rsid w:val="00E94520"/>
    <w:rsid w:val="00E96A70"/>
    <w:rsid w:val="00E96E68"/>
    <w:rsid w:val="00E97862"/>
    <w:rsid w:val="00EA109C"/>
    <w:rsid w:val="00EA23AC"/>
    <w:rsid w:val="00EA31EC"/>
    <w:rsid w:val="00EA5206"/>
    <w:rsid w:val="00EA59D8"/>
    <w:rsid w:val="00EA5EAB"/>
    <w:rsid w:val="00EA7745"/>
    <w:rsid w:val="00EB15B4"/>
    <w:rsid w:val="00EB18E7"/>
    <w:rsid w:val="00EB237F"/>
    <w:rsid w:val="00EB3DD2"/>
    <w:rsid w:val="00EB418F"/>
    <w:rsid w:val="00EB528B"/>
    <w:rsid w:val="00EC05D7"/>
    <w:rsid w:val="00EC1355"/>
    <w:rsid w:val="00EC5F93"/>
    <w:rsid w:val="00EC632D"/>
    <w:rsid w:val="00EC6EB3"/>
    <w:rsid w:val="00EC7CB5"/>
    <w:rsid w:val="00ED37D8"/>
    <w:rsid w:val="00ED5F4D"/>
    <w:rsid w:val="00EE07BD"/>
    <w:rsid w:val="00EE0F7F"/>
    <w:rsid w:val="00EE11E6"/>
    <w:rsid w:val="00EE188B"/>
    <w:rsid w:val="00EE3A94"/>
    <w:rsid w:val="00EE45E8"/>
    <w:rsid w:val="00EE57BF"/>
    <w:rsid w:val="00EE6800"/>
    <w:rsid w:val="00EE6DBA"/>
    <w:rsid w:val="00EE7A47"/>
    <w:rsid w:val="00EF3017"/>
    <w:rsid w:val="00EF3D6C"/>
    <w:rsid w:val="00EF4399"/>
    <w:rsid w:val="00EF43BA"/>
    <w:rsid w:val="00EF4C40"/>
    <w:rsid w:val="00F02521"/>
    <w:rsid w:val="00F02A3A"/>
    <w:rsid w:val="00F0356E"/>
    <w:rsid w:val="00F0515E"/>
    <w:rsid w:val="00F10AEC"/>
    <w:rsid w:val="00F12921"/>
    <w:rsid w:val="00F129A5"/>
    <w:rsid w:val="00F13817"/>
    <w:rsid w:val="00F21B36"/>
    <w:rsid w:val="00F222B8"/>
    <w:rsid w:val="00F24346"/>
    <w:rsid w:val="00F263D8"/>
    <w:rsid w:val="00F271D5"/>
    <w:rsid w:val="00F27FDD"/>
    <w:rsid w:val="00F31EE3"/>
    <w:rsid w:val="00F3312E"/>
    <w:rsid w:val="00F346CD"/>
    <w:rsid w:val="00F34984"/>
    <w:rsid w:val="00F36607"/>
    <w:rsid w:val="00F36F02"/>
    <w:rsid w:val="00F42CD1"/>
    <w:rsid w:val="00F438D9"/>
    <w:rsid w:val="00F45A60"/>
    <w:rsid w:val="00F464C7"/>
    <w:rsid w:val="00F509B3"/>
    <w:rsid w:val="00F52425"/>
    <w:rsid w:val="00F533A5"/>
    <w:rsid w:val="00F535FD"/>
    <w:rsid w:val="00F545A2"/>
    <w:rsid w:val="00F5636A"/>
    <w:rsid w:val="00F566AB"/>
    <w:rsid w:val="00F56D14"/>
    <w:rsid w:val="00F6112F"/>
    <w:rsid w:val="00F6403D"/>
    <w:rsid w:val="00F64987"/>
    <w:rsid w:val="00F659EF"/>
    <w:rsid w:val="00F65BFB"/>
    <w:rsid w:val="00F70710"/>
    <w:rsid w:val="00F7454C"/>
    <w:rsid w:val="00F7683D"/>
    <w:rsid w:val="00F76D4B"/>
    <w:rsid w:val="00F807C2"/>
    <w:rsid w:val="00F841D2"/>
    <w:rsid w:val="00F86DA6"/>
    <w:rsid w:val="00F876C9"/>
    <w:rsid w:val="00F905E1"/>
    <w:rsid w:val="00F91593"/>
    <w:rsid w:val="00F95860"/>
    <w:rsid w:val="00F9689D"/>
    <w:rsid w:val="00F969A6"/>
    <w:rsid w:val="00FA02F7"/>
    <w:rsid w:val="00FA2EB0"/>
    <w:rsid w:val="00FA39F2"/>
    <w:rsid w:val="00FA5287"/>
    <w:rsid w:val="00FA68CC"/>
    <w:rsid w:val="00FA72BA"/>
    <w:rsid w:val="00FB1266"/>
    <w:rsid w:val="00FB142B"/>
    <w:rsid w:val="00FB5256"/>
    <w:rsid w:val="00FB7152"/>
    <w:rsid w:val="00FB7FD6"/>
    <w:rsid w:val="00FC055B"/>
    <w:rsid w:val="00FC144B"/>
    <w:rsid w:val="00FC30CB"/>
    <w:rsid w:val="00FC41E8"/>
    <w:rsid w:val="00FC435A"/>
    <w:rsid w:val="00FC4711"/>
    <w:rsid w:val="00FC4E40"/>
    <w:rsid w:val="00FD073D"/>
    <w:rsid w:val="00FD1906"/>
    <w:rsid w:val="00FD66FA"/>
    <w:rsid w:val="00FD711B"/>
    <w:rsid w:val="00FD7691"/>
    <w:rsid w:val="00FE23A6"/>
    <w:rsid w:val="00FE3224"/>
    <w:rsid w:val="00FE4556"/>
    <w:rsid w:val="00FE667F"/>
    <w:rsid w:val="00FF104F"/>
    <w:rsid w:val="00FF1BC9"/>
    <w:rsid w:val="00FF2509"/>
    <w:rsid w:val="00FF30CD"/>
    <w:rsid w:val="00FF34E6"/>
    <w:rsid w:val="00FF3C2E"/>
    <w:rsid w:val="00FF3DBE"/>
    <w:rsid w:val="00FF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0EC4AF"/>
  <w15:chartTrackingRefBased/>
  <w15:docId w15:val="{E21566EE-2FFA-4472-A80B-8A0E2F1BC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E3181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A6E12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258E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8B372C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17023"/>
    <w:pPr>
      <w:spacing w:line="360" w:lineRule="atLeast"/>
    </w:pPr>
    <w:rPr>
      <w:sz w:val="24"/>
    </w:rPr>
  </w:style>
  <w:style w:type="paragraph" w:customStyle="1" w:styleId="Tekstpodstawowywcity31">
    <w:name w:val="Tekst podstawowy wcięty 31"/>
    <w:basedOn w:val="Normalny"/>
    <w:rsid w:val="00617023"/>
    <w:pPr>
      <w:spacing w:line="360" w:lineRule="atLeast"/>
      <w:ind w:left="567" w:hanging="283"/>
    </w:pPr>
    <w:rPr>
      <w:sz w:val="24"/>
    </w:rPr>
  </w:style>
  <w:style w:type="paragraph" w:customStyle="1" w:styleId="Akapitzlist1">
    <w:name w:val="Akapit z listą1"/>
    <w:basedOn w:val="Normalny"/>
    <w:rsid w:val="00617023"/>
    <w:pPr>
      <w:ind w:left="720"/>
      <w:contextualSpacing/>
    </w:pPr>
    <w:rPr>
      <w:rFonts w:eastAsia="Calibri"/>
    </w:rPr>
  </w:style>
  <w:style w:type="paragraph" w:styleId="Nagwek">
    <w:name w:val="header"/>
    <w:basedOn w:val="Normalny"/>
    <w:link w:val="NagwekZnak"/>
    <w:uiPriority w:val="99"/>
    <w:rsid w:val="00BD1AFB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rsid w:val="00BD1AFB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rsid w:val="00BD1AFB"/>
  </w:style>
  <w:style w:type="paragraph" w:customStyle="1" w:styleId="Plandokumentu">
    <w:name w:val="Plan dokumentu"/>
    <w:basedOn w:val="Normalny"/>
    <w:semiHidden/>
    <w:rsid w:val="00B63C75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2B2A6B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2B2A6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C4D9F"/>
    <w:pPr>
      <w:suppressAutoHyphens w:val="0"/>
      <w:ind w:left="720"/>
      <w:contextualSpacing/>
    </w:pPr>
    <w:rPr>
      <w:sz w:val="24"/>
      <w:szCs w:val="24"/>
      <w:lang w:eastAsia="pl-PL"/>
    </w:rPr>
  </w:style>
  <w:style w:type="numbering" w:styleId="111111">
    <w:name w:val="Outline List 2"/>
    <w:basedOn w:val="Bezlisty"/>
    <w:rsid w:val="00222D41"/>
    <w:pPr>
      <w:numPr>
        <w:numId w:val="33"/>
      </w:numPr>
    </w:pPr>
  </w:style>
  <w:style w:type="paragraph" w:styleId="NormalnyWeb">
    <w:name w:val="Normal (Web)"/>
    <w:basedOn w:val="Normalny"/>
    <w:rsid w:val="00EC632D"/>
    <w:pPr>
      <w:suppressAutoHyphens w:val="0"/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lang w:eastAsia="pl-PL"/>
    </w:rPr>
  </w:style>
  <w:style w:type="paragraph" w:customStyle="1" w:styleId="Style9">
    <w:name w:val="Style9"/>
    <w:basedOn w:val="Normalny"/>
    <w:uiPriority w:val="99"/>
    <w:rsid w:val="005D7FA4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Akapitzlist10">
    <w:name w:val="Akapit z listą1"/>
    <w:basedOn w:val="Normalny"/>
    <w:rsid w:val="006A1D5A"/>
    <w:pPr>
      <w:ind w:left="720"/>
      <w:contextualSpacing/>
    </w:pPr>
    <w:rPr>
      <w:rFonts w:eastAsia="Calibri"/>
    </w:rPr>
  </w:style>
  <w:style w:type="character" w:styleId="Hipercze">
    <w:name w:val="Hyperlink"/>
    <w:rsid w:val="00F263D8"/>
    <w:rPr>
      <w:color w:val="0563C1"/>
      <w:u w:val="single"/>
    </w:rPr>
  </w:style>
  <w:style w:type="character" w:customStyle="1" w:styleId="NagwekZnak">
    <w:name w:val="Nagłówek Znak"/>
    <w:link w:val="Nagwek"/>
    <w:uiPriority w:val="99"/>
    <w:rsid w:val="0008171E"/>
    <w:rPr>
      <w:lang w:eastAsia="ar-SA"/>
    </w:rPr>
  </w:style>
  <w:style w:type="character" w:customStyle="1" w:styleId="StopkaZnak">
    <w:name w:val="Stopka Znak"/>
    <w:link w:val="Stopka"/>
    <w:uiPriority w:val="99"/>
    <w:rsid w:val="0008171E"/>
    <w:rPr>
      <w:lang w:eastAsia="ar-SA"/>
    </w:rPr>
  </w:style>
  <w:style w:type="table" w:styleId="Tabela-Siatka">
    <w:name w:val="Table Grid"/>
    <w:basedOn w:val="Standardowy"/>
    <w:rsid w:val="005F3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EA10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A109C"/>
    <w:rPr>
      <w:lang w:val="x-none"/>
    </w:rPr>
  </w:style>
  <w:style w:type="character" w:customStyle="1" w:styleId="TekstkomentarzaZnak">
    <w:name w:val="Tekst komentarza Znak"/>
    <w:link w:val="Tekstkomentarza"/>
    <w:rsid w:val="00EA109C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EA109C"/>
    <w:rPr>
      <w:b/>
      <w:bCs/>
    </w:rPr>
  </w:style>
  <w:style w:type="character" w:customStyle="1" w:styleId="TematkomentarzaZnak">
    <w:name w:val="Temat komentarza Znak"/>
    <w:link w:val="Tematkomentarza"/>
    <w:rsid w:val="00EA109C"/>
    <w:rPr>
      <w:b/>
      <w:bCs/>
      <w:lang w:eastAsia="ar-SA"/>
    </w:rPr>
  </w:style>
  <w:style w:type="paragraph" w:styleId="Poprawka">
    <w:name w:val="Revision"/>
    <w:hidden/>
    <w:uiPriority w:val="99"/>
    <w:semiHidden/>
    <w:rsid w:val="00EA109C"/>
    <w:rPr>
      <w:lang w:eastAsia="ar-SA"/>
    </w:rPr>
  </w:style>
  <w:style w:type="character" w:customStyle="1" w:styleId="Nagwek1Znak">
    <w:name w:val="Nagłówek 1 Znak"/>
    <w:link w:val="Nagwek1"/>
    <w:rsid w:val="00DA6E12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TekstpodstawowyZnak">
    <w:name w:val="Tekst podstawowy Znak"/>
    <w:link w:val="Tekstpodstawowy"/>
    <w:rsid w:val="00DA6E12"/>
    <w:rPr>
      <w:sz w:val="24"/>
      <w:lang w:eastAsia="ar-SA"/>
    </w:rPr>
  </w:style>
  <w:style w:type="character" w:customStyle="1" w:styleId="Tekstpodstawowy3Znak">
    <w:name w:val="Tekst podstawowy 3 Znak"/>
    <w:link w:val="Tekstpodstawowy3"/>
    <w:rsid w:val="00DA6E12"/>
    <w:rPr>
      <w:sz w:val="16"/>
      <w:szCs w:val="16"/>
      <w:lang w:eastAsia="ar-SA"/>
    </w:rPr>
  </w:style>
  <w:style w:type="paragraph" w:styleId="Bezodstpw">
    <w:name w:val="No Spacing"/>
    <w:uiPriority w:val="1"/>
    <w:qFormat/>
    <w:rsid w:val="00DA6E12"/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DA6E12"/>
    <w:pPr>
      <w:spacing w:line="360" w:lineRule="atLeast"/>
      <w:ind w:left="567" w:hanging="284"/>
    </w:pPr>
    <w:rPr>
      <w:sz w:val="24"/>
    </w:rPr>
  </w:style>
  <w:style w:type="paragraph" w:customStyle="1" w:styleId="Akapitzlist2">
    <w:name w:val="Akapit z listą2"/>
    <w:basedOn w:val="Normalny"/>
    <w:rsid w:val="00DA6E12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link w:val="Nagwek2"/>
    <w:rsid w:val="001258E7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Teksttreci">
    <w:name w:val="Tekst treści_"/>
    <w:link w:val="Teksttreci0"/>
    <w:rsid w:val="005952FA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52FA"/>
    <w:pPr>
      <w:widowControl w:val="0"/>
      <w:shd w:val="clear" w:color="auto" w:fill="FFFFFF"/>
      <w:suppressAutoHyphens w:val="0"/>
      <w:spacing w:line="257" w:lineRule="auto"/>
      <w:jc w:val="both"/>
    </w:pPr>
    <w:rPr>
      <w:rFonts w:ascii="Arial" w:eastAsia="Arial" w:hAnsi="Arial" w:cs="Arial"/>
      <w:lang w:eastAsia="pl-PL"/>
    </w:rPr>
  </w:style>
  <w:style w:type="character" w:customStyle="1" w:styleId="Nagwek7Znak">
    <w:name w:val="Nagłówek 7 Znak"/>
    <w:link w:val="Nagwek7"/>
    <w:semiHidden/>
    <w:rsid w:val="008B372C"/>
    <w:rPr>
      <w:rFonts w:ascii="Calibri" w:eastAsia="Times New Roman" w:hAnsi="Calibri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6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96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63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7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2346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479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4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208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12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092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69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2F1A2-FD88-4014-B536-4A140F36F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1)</vt:lpstr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</dc:title>
  <dc:subject/>
  <dc:creator>rmasiarz</dc:creator>
  <cp:keywords/>
  <cp:lastModifiedBy>Adam Zakrzewski</cp:lastModifiedBy>
  <cp:revision>3</cp:revision>
  <cp:lastPrinted>2023-08-09T10:05:00Z</cp:lastPrinted>
  <dcterms:created xsi:type="dcterms:W3CDTF">2025-06-13T06:27:00Z</dcterms:created>
  <dcterms:modified xsi:type="dcterms:W3CDTF">2025-06-13T06:28:00Z</dcterms:modified>
</cp:coreProperties>
</file>